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A5" w:rsidRPr="00870758" w:rsidRDefault="000E5FA5" w:rsidP="000E5FA5">
      <w:pPr>
        <w:jc w:val="center"/>
        <w:rPr>
          <w:b/>
          <w:sz w:val="24"/>
          <w:lang w:val="el-GR"/>
        </w:rPr>
      </w:pPr>
      <w:bookmarkStart w:id="0" w:name="_GoBack"/>
      <w:bookmarkEnd w:id="0"/>
      <w:r w:rsidRPr="00870758">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45"/>
        <w:gridCol w:w="239"/>
        <w:gridCol w:w="4384"/>
        <w:gridCol w:w="5582"/>
        <w:gridCol w:w="895"/>
      </w:tblGrid>
      <w:tr w:rsidR="000E5FA5" w:rsidRPr="00870758" w:rsidTr="00A20229">
        <w:trPr>
          <w:gridAfter w:val="1"/>
          <w:wAfter w:w="895" w:type="dxa"/>
          <w:jc w:val="center"/>
        </w:trPr>
        <w:tc>
          <w:tcPr>
            <w:tcW w:w="284" w:type="dxa"/>
            <w:gridSpan w:val="2"/>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gridBefore w:val="1"/>
          <w:wBefore w:w="45" w:type="dxa"/>
          <w:jc w:val="center"/>
        </w:trPr>
        <w:tc>
          <w:tcPr>
            <w:tcW w:w="4623"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l-GR" w:eastAsia="el-GR"/>
              </w:rPr>
              <w:t xml:space="preserve">ΤΜΗΜΑ </w:t>
            </w:r>
            <w:r>
              <w:rPr>
                <w:b/>
                <w:bCs/>
                <w:color w:val="000000"/>
                <w:szCs w:val="22"/>
                <w:lang w:val="el-GR" w:eastAsia="el-GR"/>
              </w:rPr>
              <w:t>1</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870758" w:rsidRDefault="000E5FA5" w:rsidP="00A20229">
            <w:pPr>
              <w:suppressAutoHyphens w:val="0"/>
              <w:spacing w:after="0"/>
              <w:jc w:val="left"/>
              <w:rPr>
                <w:color w:val="000000"/>
                <w:lang w:val="el-GR" w:eastAsia="el-GR"/>
              </w:rPr>
            </w:pPr>
            <w:r>
              <w:rPr>
                <w:color w:val="000000"/>
                <w:szCs w:val="22"/>
                <w:lang w:val="el-GR" w:eastAsia="el-GR"/>
              </w:rPr>
              <w:t>1</w:t>
            </w:r>
            <w:r w:rsidRPr="00870758">
              <w:rPr>
                <w:color w:val="000000"/>
                <w:szCs w:val="22"/>
                <w:lang w:val="el-GR" w:eastAsia="el-GR"/>
              </w:rPr>
              <w:t xml:space="preserve"> (</w:t>
            </w:r>
            <w:r w:rsidRPr="00870758">
              <w:rPr>
                <w:color w:val="000000"/>
                <w:szCs w:val="22"/>
                <w:lang w:val="en-US" w:eastAsia="el-GR"/>
              </w:rPr>
              <w:t>CPV</w:t>
            </w:r>
            <w:r w:rsidRPr="00870758">
              <w:rPr>
                <w:color w:val="000000"/>
                <w:szCs w:val="22"/>
                <w:lang w:val="el-GR" w:eastAsia="el-GR"/>
              </w:rPr>
              <w:t xml:space="preserve"> </w:t>
            </w:r>
            <w:r>
              <w:rPr>
                <w:rFonts w:ascii="Times New Roman" w:eastAsia="Calibri" w:hAnsi="Times New Roman" w:cs="Times New Roman"/>
                <w:sz w:val="20"/>
                <w:szCs w:val="20"/>
                <w:lang w:val="el-GR" w:eastAsia="en-US"/>
              </w:rPr>
              <w:t>33193000-9</w:t>
            </w:r>
            <w:r>
              <w:rPr>
                <w:color w:val="000000"/>
                <w:szCs w:val="22"/>
                <w:lang w:val="el-GR" w:eastAsia="el-GR"/>
              </w:rPr>
              <w:t xml:space="preserve">) </w:t>
            </w:r>
            <w:r w:rsidRPr="009A10AA">
              <w:rPr>
                <w:rFonts w:ascii="Times New Roman" w:eastAsia="Calibri" w:hAnsi="Times New Roman" w:cs="Times New Roman"/>
                <w:spacing w:val="-1"/>
                <w:sz w:val="20"/>
                <w:szCs w:val="20"/>
                <w:lang w:val="el-GR" w:eastAsia="en-US"/>
              </w:rPr>
              <w:t xml:space="preserve"> </w:t>
            </w:r>
            <w:r w:rsidRPr="005E05CC">
              <w:rPr>
                <w:b/>
                <w:bCs/>
                <w:color w:val="000000"/>
                <w:szCs w:val="22"/>
                <w:lang w:val="el-GR" w:eastAsia="el-GR"/>
              </w:rPr>
              <w:t xml:space="preserve">«Αμφίβιο αμαξίδιο» </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sidRPr="00870758">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Pr>
                <w:color w:val="000000"/>
                <w:szCs w:val="22"/>
                <w:lang w:val="el-GR" w:eastAsia="el-GR"/>
              </w:rPr>
              <w:t>Αξία ΦΠΑ 13</w:t>
            </w:r>
            <w:r w:rsidRPr="00870758">
              <w:rPr>
                <w:color w:val="000000"/>
                <w:szCs w:val="22"/>
                <w:lang w:val="el-GR" w:eastAsia="el-GR"/>
              </w:rPr>
              <w:t>%</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 w:rsidR="000E5FA5" w:rsidRPr="00870758" w:rsidRDefault="000E5FA5" w:rsidP="000E5FA5">
      <w:pPr>
        <w:jc w:val="center"/>
        <w:rPr>
          <w:lang w:val="el-GR" w:eastAsia="el-GR"/>
        </w:rPr>
      </w:pPr>
    </w:p>
    <w:p w:rsidR="000E5FA5" w:rsidRPr="009E6A5D" w:rsidRDefault="000E5FA5" w:rsidP="000E5FA5">
      <w:pPr>
        <w:rPr>
          <w:sz w:val="24"/>
          <w:lang w:val="el-GR"/>
        </w:rPr>
      </w:pPr>
      <w:r w:rsidRPr="009E6A5D">
        <w:rPr>
          <w:sz w:val="24"/>
          <w:lang w:val="el-GR"/>
        </w:rP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hideMark/>
          </w:tcPr>
          <w:p w:rsidR="000E5FA5" w:rsidRPr="00870758" w:rsidRDefault="000E5FA5" w:rsidP="00A20229">
            <w:pPr>
              <w:suppressAutoHyphens w:val="0"/>
              <w:spacing w:after="0"/>
              <w:jc w:val="center"/>
              <w:rPr>
                <w:b/>
                <w:bCs/>
                <w:color w:val="000000"/>
                <w:lang w:val="el-GR" w:eastAsia="el-GR"/>
              </w:rPr>
            </w:pPr>
            <w:r w:rsidRPr="008429B3">
              <w:rPr>
                <w:rFonts w:ascii="Times New Roman" w:eastAsia="Calibri" w:hAnsi="Times New Roman" w:cs="Times New Roman"/>
                <w:spacing w:val="-1"/>
                <w:sz w:val="20"/>
                <w:szCs w:val="20"/>
                <w:lang w:val="el-GR" w:eastAsia="en-US"/>
              </w:rPr>
              <w:t xml:space="preserve">ΤΜΗΜΑ </w:t>
            </w:r>
            <w:r>
              <w:rPr>
                <w:rFonts w:ascii="Times New Roman" w:eastAsia="Calibri" w:hAnsi="Times New Roman" w:cs="Times New Roman"/>
                <w:spacing w:val="-1"/>
                <w:sz w:val="20"/>
                <w:szCs w:val="20"/>
                <w:lang w:val="el-GR" w:eastAsia="en-US"/>
              </w:rPr>
              <w:t>2</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870758" w:rsidRDefault="000E5FA5" w:rsidP="00A20229">
            <w:pPr>
              <w:suppressAutoHyphens w:val="0"/>
              <w:spacing w:after="0"/>
              <w:jc w:val="left"/>
              <w:rPr>
                <w:color w:val="000000"/>
                <w:sz w:val="24"/>
                <w:lang w:val="el-GR" w:eastAsia="el-GR"/>
              </w:rPr>
            </w:pPr>
            <w:r>
              <w:rPr>
                <w:color w:val="000000"/>
                <w:szCs w:val="22"/>
                <w:lang w:val="el-GR" w:eastAsia="el-GR"/>
              </w:rPr>
              <w:t>2</w:t>
            </w:r>
            <w:r w:rsidRPr="00870758">
              <w:rPr>
                <w:color w:val="000000"/>
                <w:szCs w:val="22"/>
                <w:lang w:val="el-GR" w:eastAsia="el-GR"/>
              </w:rPr>
              <w:t>(</w:t>
            </w:r>
            <w:r w:rsidRPr="00870758">
              <w:rPr>
                <w:color w:val="000000"/>
                <w:szCs w:val="22"/>
                <w:lang w:val="en-US" w:eastAsia="el-GR"/>
              </w:rPr>
              <w:t>CPV</w:t>
            </w:r>
            <w:r w:rsidRPr="00870758">
              <w:rPr>
                <w:color w:val="000000"/>
                <w:szCs w:val="22"/>
                <w:lang w:val="el-GR" w:eastAsia="el-GR"/>
              </w:rPr>
              <w:t xml:space="preserve"> </w:t>
            </w:r>
            <w:r w:rsidRPr="009A10AA">
              <w:rPr>
                <w:rFonts w:ascii="Times New Roman" w:eastAsia="Calibri" w:hAnsi="Times New Roman" w:cs="Times New Roman"/>
                <w:sz w:val="20"/>
                <w:szCs w:val="20"/>
                <w:lang w:val="el-GR" w:eastAsia="en-US"/>
              </w:rPr>
              <w:t>45212230-7</w:t>
            </w:r>
            <w:r>
              <w:rPr>
                <w:rFonts w:ascii="Times New Roman" w:eastAsia="Calibri" w:hAnsi="Times New Roman" w:cs="Times New Roman"/>
                <w:sz w:val="20"/>
                <w:szCs w:val="20"/>
                <w:lang w:val="el-GR" w:eastAsia="en-US"/>
              </w:rPr>
              <w:t>)</w:t>
            </w:r>
            <w:r w:rsidRPr="005E05CC">
              <w:rPr>
                <w:b/>
                <w:bCs/>
                <w:color w:val="000000"/>
                <w:szCs w:val="22"/>
                <w:lang w:val="el-GR" w:eastAsia="el-GR"/>
              </w:rPr>
              <w:t xml:space="preserve"> «Αποδυτήρια» </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sidRPr="00870758">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8</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 w:rsidR="000E5FA5" w:rsidRDefault="000E5FA5" w:rsidP="000E5FA5">
      <w:pPr>
        <w:tabs>
          <w:tab w:val="left" w:pos="1245"/>
        </w:tabs>
        <w:rPr>
          <w:lang w:val="el-GR" w:eastAsia="el-GR"/>
        </w:rPr>
      </w:pPr>
    </w:p>
    <w:p w:rsidR="000E5FA5" w:rsidRPr="00870758" w:rsidRDefault="000E5FA5" w:rsidP="000E5FA5">
      <w:pPr>
        <w:jc w:val="center"/>
        <w:rPr>
          <w:lang w:val="el-GR" w:eastAsia="el-GR"/>
        </w:rPr>
      </w:pPr>
      <w:r w:rsidRPr="00E26F95">
        <w:rPr>
          <w:lang w:val="el-GR" w:eastAsia="el-GR"/>
        </w:rP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l-GR" w:eastAsia="el-GR"/>
              </w:rPr>
              <w:t xml:space="preserve">ΤΜΗΜΑ </w:t>
            </w:r>
            <w:r>
              <w:rPr>
                <w:b/>
                <w:bCs/>
                <w:color w:val="000000"/>
                <w:szCs w:val="22"/>
                <w:lang w:val="el-GR" w:eastAsia="el-GR"/>
              </w:rPr>
              <w:t>3</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B008D4" w:rsidRDefault="000E5FA5" w:rsidP="00A20229">
            <w:pPr>
              <w:rPr>
                <w:lang w:val="en-US"/>
              </w:rPr>
            </w:pPr>
            <w:r>
              <w:rPr>
                <w:lang w:val="en-US"/>
              </w:rPr>
              <w:t>3</w:t>
            </w:r>
            <w:r>
              <w:rPr>
                <w:lang w:val="el-GR"/>
              </w:rPr>
              <w:t xml:space="preserve"> </w:t>
            </w:r>
            <w:r>
              <w:rPr>
                <w:lang w:val="en-US"/>
              </w:rPr>
              <w:t xml:space="preserve">CPV: 446137000-7 </w:t>
            </w:r>
            <w:r w:rsidRPr="005E05CC">
              <w:rPr>
                <w:b/>
                <w:bCs/>
                <w:color w:val="000000"/>
                <w:szCs w:val="22"/>
                <w:lang w:val="el-GR" w:eastAsia="el-GR"/>
              </w:rPr>
              <w:t xml:space="preserve">«ΚΑΔΟΙ ΑΠΟΡΡΙΜΑΤΩΝ» </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sidRPr="00870758">
              <w:rPr>
                <w:color w:val="000000"/>
                <w:lang w:val="el-GR" w:eastAsia="el-GR"/>
              </w:rPr>
              <w:t>ΤΕΜ</w:t>
            </w:r>
          </w:p>
        </w:tc>
        <w:tc>
          <w:tcPr>
            <w:tcW w:w="1336" w:type="dxa"/>
            <w:shd w:val="clear" w:color="auto" w:fill="auto"/>
            <w:vAlign w:val="bottom"/>
          </w:tcPr>
          <w:p w:rsidR="000E5FA5" w:rsidRPr="00B008D4" w:rsidRDefault="000E5FA5" w:rsidP="00A20229">
            <w:pPr>
              <w:suppressAutoHyphens w:val="0"/>
              <w:spacing w:after="0"/>
              <w:jc w:val="center"/>
              <w:rPr>
                <w:color w:val="000000"/>
                <w:lang w:val="en-US" w:eastAsia="el-GR"/>
              </w:rPr>
            </w:pPr>
            <w:r>
              <w:rPr>
                <w:color w:val="000000"/>
                <w:lang w:val="en-US" w:eastAsia="el-GR"/>
              </w:rPr>
              <w:t>15</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rPr>
          <w:lang w:val="el-GR" w:eastAsia="el-GR"/>
        </w:rPr>
      </w:pPr>
      <w:r>
        <w:rPr>
          <w:lang w:val="el-GR" w:eastAsia="el-GR"/>
        </w:rP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9A6E3A">
              <w:rPr>
                <w:b/>
                <w:bCs/>
                <w:color w:val="000000"/>
                <w:szCs w:val="22"/>
                <w:lang w:val="el-GR" w:eastAsia="el-GR"/>
              </w:rPr>
              <w:t xml:space="preserve">ΤΜΗΜΑ 4 </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D3146A" w:rsidRDefault="000E5FA5" w:rsidP="00A20229">
            <w:pPr>
              <w:rPr>
                <w:lang w:val="el-GR"/>
              </w:rPr>
            </w:pPr>
            <w:r>
              <w:rPr>
                <w:lang w:val="el-GR"/>
              </w:rPr>
              <w:t>4</w:t>
            </w:r>
            <w:r>
              <w:rPr>
                <w:lang w:val="en-US"/>
              </w:rPr>
              <w:t>CPV</w:t>
            </w:r>
            <w:r w:rsidRPr="00B008D4">
              <w:rPr>
                <w:lang w:val="el-GR"/>
              </w:rPr>
              <w:t xml:space="preserve">: </w:t>
            </w:r>
            <w:r>
              <w:rPr>
                <w:lang w:val="el-GR"/>
              </w:rPr>
              <w:t>(</w:t>
            </w:r>
            <w:r w:rsidRPr="00B008D4">
              <w:rPr>
                <w:lang w:val="el-GR"/>
              </w:rPr>
              <w:t>33196200-2</w:t>
            </w:r>
            <w:r>
              <w:rPr>
                <w:lang w:val="el-GR"/>
              </w:rPr>
              <w:t>)</w:t>
            </w:r>
            <w:r w:rsidRPr="00B008D4">
              <w:rPr>
                <w:lang w:val="el-GR"/>
              </w:rPr>
              <w:t xml:space="preserve"> </w:t>
            </w:r>
            <w:r>
              <w:rPr>
                <w:b/>
                <w:bCs/>
                <w:color w:val="000000"/>
                <w:szCs w:val="22"/>
                <w:lang w:val="el-GR" w:eastAsia="el-GR"/>
              </w:rPr>
              <w:t>Μηχάνημα Πρόσβασης με ράγες</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sidRPr="00870758">
              <w:rPr>
                <w:color w:val="000000"/>
                <w:lang w:val="el-GR" w:eastAsia="el-GR"/>
              </w:rPr>
              <w:t>ΤΕΜ</w:t>
            </w:r>
          </w:p>
        </w:tc>
        <w:tc>
          <w:tcPr>
            <w:tcW w:w="1336" w:type="dxa"/>
            <w:shd w:val="clear" w:color="auto" w:fill="auto"/>
            <w:vAlign w:val="bottom"/>
          </w:tcPr>
          <w:p w:rsidR="000E5FA5" w:rsidRPr="00B008D4" w:rsidRDefault="000E5FA5" w:rsidP="00A20229">
            <w:pPr>
              <w:suppressAutoHyphens w:val="0"/>
              <w:spacing w:after="0"/>
              <w:jc w:val="center"/>
              <w:rPr>
                <w:color w:val="000000"/>
                <w:lang w:val="en-US" w:eastAsia="el-GR"/>
              </w:rPr>
            </w:pPr>
            <w:r>
              <w:rPr>
                <w:color w:val="000000"/>
                <w:lang w:val="en-US" w:eastAsia="el-GR"/>
              </w:rPr>
              <w:t>3</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Pr>
                <w:color w:val="000000"/>
                <w:szCs w:val="22"/>
                <w:lang w:val="el-GR" w:eastAsia="el-GR"/>
              </w:rPr>
              <w:t>Αξία ΦΠΑ 13</w:t>
            </w:r>
            <w:r w:rsidRPr="00870758">
              <w:rPr>
                <w:color w:val="000000"/>
                <w:szCs w:val="22"/>
                <w:lang w:val="el-GR" w:eastAsia="el-GR"/>
              </w:rPr>
              <w:t>%</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r>
        <w:rPr>
          <w:lang w:val="el-GR" w:eastAsia="el-GR"/>
        </w:rP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n-US" w:eastAsia="el-GR"/>
              </w:rPr>
              <w:t>ΤΜΗΜΑ</w:t>
            </w:r>
            <w:r>
              <w:rPr>
                <w:b/>
                <w:bCs/>
                <w:color w:val="000000"/>
                <w:szCs w:val="22"/>
                <w:lang w:val="el-GR" w:eastAsia="el-GR"/>
              </w:rPr>
              <w:t xml:space="preserve"> 5</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870758" w:rsidRDefault="000E5FA5" w:rsidP="00A20229">
            <w:pPr>
              <w:rPr>
                <w:lang w:val="el-GR"/>
              </w:rPr>
            </w:pPr>
            <w:r>
              <w:rPr>
                <w:color w:val="000000"/>
                <w:szCs w:val="22"/>
                <w:lang w:val="el-GR" w:eastAsia="el-GR"/>
              </w:rPr>
              <w:t>5</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44411400-8)</w:t>
            </w:r>
            <w:r w:rsidRPr="00870758">
              <w:rPr>
                <w:color w:val="000000"/>
                <w:szCs w:val="22"/>
                <w:lang w:val="el-GR" w:eastAsia="el-GR"/>
              </w:rPr>
              <w:tab/>
            </w:r>
            <w:r w:rsidRPr="008B3F25">
              <w:rPr>
                <w:b/>
                <w:bCs/>
                <w:color w:val="000000"/>
                <w:szCs w:val="22"/>
                <w:lang w:val="el-GR" w:eastAsia="el-GR"/>
              </w:rPr>
              <w:t xml:space="preserve"> «Ντουζιέρες»</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5</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Default="000E5FA5" w:rsidP="00A20229">
            <w:pPr>
              <w:suppressAutoHyphens w:val="0"/>
              <w:spacing w:after="0"/>
              <w:jc w:val="center"/>
              <w:rPr>
                <w:b/>
                <w:bCs/>
                <w:sz w:val="24"/>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center"/>
              <w:rPr>
                <w:color w:val="000000"/>
                <w:lang w:val="en-US" w:eastAsia="el-GR"/>
              </w:rPr>
            </w:pPr>
          </w:p>
          <w:p w:rsidR="000E5FA5" w:rsidRDefault="000E5FA5" w:rsidP="00A20229">
            <w:pPr>
              <w:suppressAutoHyphens w:val="0"/>
              <w:spacing w:after="0"/>
              <w:jc w:val="center"/>
              <w:rPr>
                <w:b/>
                <w:sz w:val="24"/>
              </w:rPr>
            </w:pPr>
          </w:p>
          <w:p w:rsidR="000E5FA5" w:rsidRPr="00870758" w:rsidRDefault="000E5FA5" w:rsidP="00A20229">
            <w:pPr>
              <w:suppressAutoHyphens w:val="0"/>
              <w:spacing w:after="0"/>
              <w:jc w:val="center"/>
              <w:rPr>
                <w:color w:val="000000"/>
                <w:lang w:val="en-US" w:eastAsia="el-GR"/>
              </w:rPr>
            </w:pPr>
            <w:r w:rsidRPr="004016E9">
              <w:rPr>
                <w:b/>
                <w:sz w:val="24"/>
              </w:rPr>
              <w:t>Ο  ΠΡΟΣΦΕΡΩΝ</w:t>
            </w:r>
          </w:p>
        </w:tc>
      </w:tr>
    </w:tbl>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4016E9" w:rsidRDefault="000E5FA5" w:rsidP="000E5FA5">
      <w:pPr>
        <w:jc w:val="center"/>
        <w:rPr>
          <w:lang w:val="el-GR" w:eastAsia="el-GR"/>
        </w:rPr>
      </w:pPr>
      <w:r>
        <w:rPr>
          <w:lang w:val="el-GR" w:eastAsia="el-GR"/>
        </w:rP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E728A1" w:rsidRPr="00870758" w:rsidRDefault="00E728A1" w:rsidP="00E728A1">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948"/>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n-US" w:eastAsia="el-GR"/>
              </w:rPr>
              <w:t xml:space="preserve">ΤΜΗΜΑ </w:t>
            </w:r>
            <w:r>
              <w:rPr>
                <w:b/>
                <w:bCs/>
                <w:color w:val="000000"/>
                <w:szCs w:val="22"/>
                <w:lang w:val="el-GR" w:eastAsia="el-GR"/>
              </w:rPr>
              <w:t xml:space="preserve"> </w:t>
            </w:r>
            <w:r>
              <w:rPr>
                <w:b/>
                <w:bCs/>
                <w:color w:val="000000"/>
                <w:szCs w:val="22"/>
                <w:lang w:val="en-US" w:eastAsia="el-GR"/>
              </w:rPr>
              <w:t>6</w:t>
            </w:r>
            <w:r>
              <w:rPr>
                <w:b/>
                <w:bCs/>
                <w:color w:val="000000"/>
                <w:szCs w:val="22"/>
                <w:lang w:val="el-GR" w:eastAsia="el-GR"/>
              </w:rPr>
              <w:t xml:space="preserve">   </w:t>
            </w:r>
          </w:p>
        </w:tc>
      </w:tr>
      <w:tr w:rsidR="000E5FA5" w:rsidRPr="00870758" w:rsidTr="00A20229">
        <w:trPr>
          <w:trHeight w:val="630"/>
          <w:jc w:val="center"/>
        </w:trPr>
        <w:tc>
          <w:tcPr>
            <w:tcW w:w="4395"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48"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395" w:type="dxa"/>
            <w:shd w:val="clear" w:color="auto" w:fill="auto"/>
            <w:vAlign w:val="bottom"/>
          </w:tcPr>
          <w:p w:rsidR="000E5FA5" w:rsidRPr="00870758" w:rsidRDefault="000E5FA5" w:rsidP="00A20229">
            <w:pPr>
              <w:rPr>
                <w:lang w:val="el-GR"/>
              </w:rPr>
            </w:pPr>
            <w:r>
              <w:rPr>
                <w:color w:val="000000"/>
                <w:szCs w:val="22"/>
                <w:lang w:val="el-GR" w:eastAsia="el-GR"/>
              </w:rPr>
              <w:t>6</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39173000-5)</w:t>
            </w:r>
            <w:r w:rsidRPr="00870758">
              <w:rPr>
                <w:color w:val="000000"/>
                <w:szCs w:val="22"/>
                <w:lang w:val="el-GR" w:eastAsia="el-GR"/>
              </w:rPr>
              <w:tab/>
              <w:t xml:space="preserve"> «</w:t>
            </w:r>
            <w:r>
              <w:rPr>
                <w:b/>
                <w:bCs/>
                <w:color w:val="000000"/>
                <w:szCs w:val="22"/>
                <w:lang w:val="el-GR" w:eastAsia="el-GR"/>
              </w:rPr>
              <w:t>Συναρμολογούμενες Ξύλινες Αποθήκες</w:t>
            </w:r>
            <w:r>
              <w:rPr>
                <w:color w:val="000000"/>
                <w:szCs w:val="22"/>
                <w:lang w:val="el-GR" w:eastAsia="el-GR"/>
              </w:rPr>
              <w:t>»</w:t>
            </w:r>
          </w:p>
        </w:tc>
        <w:tc>
          <w:tcPr>
            <w:tcW w:w="948"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395"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48"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395"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48"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395"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48"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lang w:val="el-GR" w:eastAsia="el-GR"/>
        </w:rPr>
      </w:pPr>
    </w:p>
    <w:p w:rsidR="000E5FA5" w:rsidRPr="00870758" w:rsidRDefault="000E5FA5" w:rsidP="000E5FA5">
      <w:pPr>
        <w:jc w:val="center"/>
        <w:rPr>
          <w:b/>
          <w:sz w:val="24"/>
          <w:lang w:val="el-GR"/>
        </w:rPr>
      </w:pPr>
      <w:r>
        <w:rPr>
          <w:lang w:val="el-GR" w:eastAsia="el-GR"/>
        </w:rPr>
        <w:br w:type="page"/>
      </w: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5E398A" w:rsidRPr="00870758" w:rsidRDefault="005E398A" w:rsidP="005E398A">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870758"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l-GR" w:eastAsia="el-GR"/>
              </w:rPr>
              <w:t>ΤΜΗΜΑ</w:t>
            </w:r>
            <w:r>
              <w:rPr>
                <w:b/>
                <w:bCs/>
                <w:color w:val="000000"/>
                <w:szCs w:val="22"/>
                <w:lang w:val="el-GR" w:eastAsia="el-GR"/>
              </w:rPr>
              <w:t xml:space="preserve"> 7</w:t>
            </w:r>
          </w:p>
        </w:tc>
      </w:tr>
      <w:tr w:rsidR="000E5FA5" w:rsidRPr="00870758"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443" w:type="dxa"/>
            <w:shd w:val="clear" w:color="auto" w:fill="auto"/>
            <w:vAlign w:val="bottom"/>
          </w:tcPr>
          <w:p w:rsidR="000E5FA5" w:rsidRPr="00870758" w:rsidRDefault="000E5FA5" w:rsidP="00A20229">
            <w:pPr>
              <w:rPr>
                <w:lang w:val="el-GR"/>
              </w:rPr>
            </w:pPr>
            <w:r>
              <w:rPr>
                <w:color w:val="000000"/>
                <w:szCs w:val="22"/>
                <w:lang w:val="el-GR" w:eastAsia="el-GR"/>
              </w:rPr>
              <w:t>7</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3419100-1)</w:t>
            </w:r>
            <w:r w:rsidRPr="00870758">
              <w:rPr>
                <w:color w:val="000000"/>
                <w:szCs w:val="22"/>
                <w:lang w:val="el-GR" w:eastAsia="el-GR"/>
              </w:rPr>
              <w:tab/>
            </w:r>
            <w:r w:rsidRPr="008B3F25">
              <w:rPr>
                <w:b/>
                <w:bCs/>
                <w:color w:val="000000"/>
                <w:szCs w:val="22"/>
                <w:lang w:val="el-GR" w:eastAsia="el-GR"/>
              </w:rPr>
              <w:t xml:space="preserve"> «Ξύλινος Διάδρομος»</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Μέτρα</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184</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Pr>
        <w:jc w:val="center"/>
        <w:rPr>
          <w:lang w:val="el-GR" w:eastAsia="el-GR"/>
        </w:rPr>
      </w:pPr>
      <w:r>
        <w:br w:type="page"/>
      </w:r>
    </w:p>
    <w:p w:rsidR="000E5FA5" w:rsidRPr="00870758" w:rsidRDefault="000E5FA5" w:rsidP="000E5FA5">
      <w:pPr>
        <w:jc w:val="center"/>
        <w:rPr>
          <w:b/>
          <w:sz w:val="24"/>
          <w:lang w:val="el-GR"/>
        </w:rPr>
      </w:pPr>
      <w:r w:rsidRPr="00870758">
        <w:rPr>
          <w:rFonts w:eastAsia="SimSun"/>
          <w:b/>
          <w:color w:val="000000"/>
          <w:sz w:val="24"/>
          <w:lang w:val="el-GR"/>
        </w:rPr>
        <w:lastRenderedPageBreak/>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5E398A" w:rsidRPr="00870758" w:rsidRDefault="005E398A" w:rsidP="005E398A">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551" w:type="dxa"/>
        <w:jc w:val="center"/>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900"/>
        <w:gridCol w:w="1336"/>
        <w:gridCol w:w="1647"/>
        <w:gridCol w:w="2401"/>
      </w:tblGrid>
      <w:tr w:rsidR="000E5FA5" w:rsidRPr="00870758" w:rsidTr="00A20229">
        <w:trPr>
          <w:trHeight w:val="300"/>
          <w:jc w:val="center"/>
        </w:trPr>
        <w:tc>
          <w:tcPr>
            <w:tcW w:w="10551"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Pr>
                <w:b/>
                <w:bCs/>
                <w:color w:val="000000"/>
                <w:szCs w:val="22"/>
                <w:lang w:val="el-GR" w:eastAsia="el-GR"/>
              </w:rPr>
              <w:t xml:space="preserve">  </w:t>
            </w:r>
            <w:r w:rsidRPr="008429B3">
              <w:rPr>
                <w:b/>
                <w:bCs/>
                <w:color w:val="000000"/>
                <w:szCs w:val="22"/>
                <w:lang w:val="el-GR" w:eastAsia="el-GR"/>
              </w:rPr>
              <w:t>ΤΜΗΜΑ</w:t>
            </w:r>
            <w:r>
              <w:rPr>
                <w:b/>
                <w:bCs/>
                <w:color w:val="000000"/>
                <w:szCs w:val="22"/>
                <w:lang w:val="el-GR" w:eastAsia="el-GR"/>
              </w:rPr>
              <w:t xml:space="preserve"> 8</w:t>
            </w:r>
          </w:p>
        </w:tc>
      </w:tr>
      <w:tr w:rsidR="000E5FA5" w:rsidRPr="00870758" w:rsidTr="00A20229">
        <w:trPr>
          <w:trHeight w:val="630"/>
          <w:jc w:val="center"/>
        </w:trPr>
        <w:tc>
          <w:tcPr>
            <w:tcW w:w="426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870758" w:rsidTr="00A20229">
        <w:trPr>
          <w:trHeight w:val="390"/>
          <w:jc w:val="center"/>
        </w:trPr>
        <w:tc>
          <w:tcPr>
            <w:tcW w:w="4267" w:type="dxa"/>
            <w:shd w:val="clear" w:color="auto" w:fill="auto"/>
            <w:vAlign w:val="bottom"/>
          </w:tcPr>
          <w:p w:rsidR="000E5FA5" w:rsidRPr="00870758" w:rsidRDefault="000E5FA5" w:rsidP="00A20229">
            <w:pPr>
              <w:rPr>
                <w:lang w:val="el-GR"/>
              </w:rPr>
            </w:pPr>
            <w:r>
              <w:rPr>
                <w:color w:val="000000"/>
                <w:szCs w:val="22"/>
                <w:lang w:val="el-GR" w:eastAsia="el-GR"/>
              </w:rPr>
              <w:t>8</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30192170-3)</w:t>
            </w:r>
            <w:r w:rsidRPr="00870758">
              <w:rPr>
                <w:color w:val="000000"/>
                <w:szCs w:val="22"/>
                <w:lang w:val="el-GR" w:eastAsia="el-GR"/>
              </w:rPr>
              <w:tab/>
            </w:r>
            <w:r w:rsidRPr="008B3F25">
              <w:rPr>
                <w:b/>
                <w:bCs/>
                <w:color w:val="000000"/>
                <w:szCs w:val="22"/>
                <w:lang w:val="el-GR" w:eastAsia="el-GR"/>
              </w:rPr>
              <w:t xml:space="preserve"> «Πίνακες»</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5</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870758" w:rsidTr="00A20229">
        <w:trPr>
          <w:trHeight w:val="300"/>
          <w:jc w:val="center"/>
        </w:trPr>
        <w:tc>
          <w:tcPr>
            <w:tcW w:w="4267"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267"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870758" w:rsidTr="00A20229">
        <w:trPr>
          <w:trHeight w:val="300"/>
          <w:jc w:val="center"/>
        </w:trPr>
        <w:tc>
          <w:tcPr>
            <w:tcW w:w="4267"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870758" w:rsidTr="00A20229">
        <w:trPr>
          <w:trHeight w:val="300"/>
          <w:jc w:val="center"/>
        </w:trPr>
        <w:tc>
          <w:tcPr>
            <w:tcW w:w="10551" w:type="dxa"/>
            <w:gridSpan w:val="5"/>
            <w:tcBorders>
              <w:top w:val="single" w:sz="4" w:space="0" w:color="auto"/>
              <w:left w:val="nil"/>
              <w:bottom w:val="nil"/>
              <w:right w:val="nil"/>
            </w:tcBorders>
            <w:shd w:val="clear" w:color="auto" w:fill="auto"/>
            <w:noWrap/>
            <w:vAlign w:val="bottom"/>
            <w:hideMark/>
          </w:tcPr>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left"/>
              <w:rPr>
                <w:color w:val="000000"/>
                <w:lang w:val="en-US" w:eastAsia="el-GR"/>
              </w:rPr>
            </w:pPr>
          </w:p>
          <w:p w:rsidR="000E5FA5" w:rsidRPr="00870758" w:rsidRDefault="000E5FA5" w:rsidP="00A20229">
            <w:pPr>
              <w:suppressAutoHyphens w:val="0"/>
              <w:spacing w:after="0"/>
              <w:jc w:val="right"/>
              <w:rPr>
                <w:color w:val="000000"/>
                <w:lang w:val="el-GR" w:eastAsia="el-GR"/>
              </w:rPr>
            </w:pPr>
          </w:p>
        </w:tc>
      </w:tr>
      <w:tr w:rsidR="000E5FA5" w:rsidRPr="00870758" w:rsidTr="00A20229">
        <w:trPr>
          <w:trHeight w:val="300"/>
          <w:jc w:val="center"/>
        </w:trPr>
        <w:tc>
          <w:tcPr>
            <w:tcW w:w="10551"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bCs/>
                <w:sz w:val="24"/>
              </w:rPr>
              <w:t>ΗΜΕΡΟΜΗΝΙΑ, …</w:t>
            </w:r>
            <w:proofErr w:type="gramStart"/>
            <w:r w:rsidRPr="00870758">
              <w:rPr>
                <w:b/>
                <w:bCs/>
                <w:sz w:val="24"/>
              </w:rPr>
              <w:t>./</w:t>
            </w:r>
            <w:proofErr w:type="gramEnd"/>
            <w:r w:rsidRPr="00870758">
              <w:rPr>
                <w:b/>
                <w:bCs/>
                <w:sz w:val="24"/>
              </w:rPr>
              <w:t>…../……</w:t>
            </w:r>
          </w:p>
          <w:p w:rsidR="000E5FA5" w:rsidRPr="00870758" w:rsidRDefault="000E5FA5" w:rsidP="00A20229">
            <w:pPr>
              <w:suppressAutoHyphens w:val="0"/>
              <w:spacing w:after="0"/>
              <w:jc w:val="left"/>
              <w:rPr>
                <w:color w:val="000000"/>
                <w:lang w:val="en-US" w:eastAsia="el-GR"/>
              </w:rPr>
            </w:pPr>
          </w:p>
        </w:tc>
      </w:tr>
      <w:tr w:rsidR="000E5FA5" w:rsidRPr="00870758" w:rsidTr="00A20229">
        <w:trPr>
          <w:trHeight w:val="300"/>
          <w:jc w:val="center"/>
        </w:trPr>
        <w:tc>
          <w:tcPr>
            <w:tcW w:w="10551" w:type="dxa"/>
            <w:gridSpan w:val="5"/>
            <w:tcBorders>
              <w:top w:val="nil"/>
              <w:left w:val="nil"/>
              <w:bottom w:val="nil"/>
              <w:right w:val="nil"/>
            </w:tcBorders>
            <w:shd w:val="clear" w:color="auto" w:fill="auto"/>
            <w:noWrap/>
            <w:vAlign w:val="bottom"/>
          </w:tcPr>
          <w:p w:rsidR="000E5FA5" w:rsidRPr="00870758" w:rsidRDefault="000E5FA5" w:rsidP="00A20229">
            <w:pPr>
              <w:suppressAutoHyphens w:val="0"/>
              <w:spacing w:after="0"/>
              <w:jc w:val="center"/>
              <w:rPr>
                <w:color w:val="000000"/>
                <w:lang w:val="en-US" w:eastAsia="el-GR"/>
              </w:rPr>
            </w:pPr>
            <w:r w:rsidRPr="00870758">
              <w:rPr>
                <w:b/>
                <w:sz w:val="24"/>
              </w:rPr>
              <w:t>Ο  ΠΡΟΣΦΕΡΩΝ</w:t>
            </w:r>
          </w:p>
        </w:tc>
      </w:tr>
    </w:tbl>
    <w:p w:rsidR="000E5FA5" w:rsidRPr="00870758" w:rsidRDefault="000E5FA5" w:rsidP="000E5FA5">
      <w:pPr>
        <w:jc w:val="center"/>
        <w:rPr>
          <w:lang w:val="el-GR" w:eastAsia="el-GR"/>
        </w:rPr>
      </w:pPr>
      <w:r>
        <w:br w:type="page"/>
      </w:r>
    </w:p>
    <w:p w:rsidR="000E5FA5" w:rsidRDefault="000E5FA5" w:rsidP="000E5FA5"/>
    <w:p w:rsidR="000E5FA5" w:rsidRPr="00870758" w:rsidRDefault="000E5FA5" w:rsidP="000E5FA5">
      <w:pPr>
        <w:jc w:val="center"/>
        <w:rPr>
          <w:b/>
          <w:sz w:val="24"/>
          <w:lang w:val="el-GR"/>
        </w:rPr>
      </w:pPr>
      <w:r w:rsidRPr="009C0628">
        <w:rPr>
          <w:lang w:val="el-GR"/>
        </w:rPr>
        <w:tab/>
      </w:r>
      <w:r w:rsidRPr="00870758">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0E5FA5" w:rsidRPr="00870758" w:rsidRDefault="000E5FA5" w:rsidP="000E5FA5">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B008D4"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l-GR" w:eastAsia="el-GR"/>
              </w:rPr>
              <w:t xml:space="preserve">ΤΜΗΜΑ </w:t>
            </w:r>
            <w:r w:rsidRPr="00B008D4">
              <w:rPr>
                <w:b/>
                <w:bCs/>
                <w:color w:val="000000"/>
                <w:szCs w:val="22"/>
                <w:lang w:val="el-GR" w:eastAsia="el-GR"/>
              </w:rPr>
              <w:t>9</w:t>
            </w:r>
          </w:p>
        </w:tc>
      </w:tr>
      <w:tr w:rsidR="000E5FA5" w:rsidRPr="00B008D4"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B008D4" w:rsidTr="00A20229">
        <w:trPr>
          <w:trHeight w:val="390"/>
          <w:jc w:val="center"/>
        </w:trPr>
        <w:tc>
          <w:tcPr>
            <w:tcW w:w="4443" w:type="dxa"/>
            <w:shd w:val="clear" w:color="auto" w:fill="auto"/>
            <w:vAlign w:val="bottom"/>
          </w:tcPr>
          <w:p w:rsidR="000E5FA5" w:rsidRPr="00870758" w:rsidRDefault="000E5FA5" w:rsidP="00A20229">
            <w:pPr>
              <w:rPr>
                <w:lang w:val="el-GR"/>
              </w:rPr>
            </w:pPr>
            <w:r>
              <w:rPr>
                <w:color w:val="000000"/>
                <w:szCs w:val="22"/>
                <w:lang w:val="el-GR" w:eastAsia="el-GR"/>
              </w:rPr>
              <w:t xml:space="preserve">9. </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34928471-0)</w:t>
            </w:r>
            <w:r w:rsidRPr="00870758">
              <w:rPr>
                <w:color w:val="000000"/>
                <w:szCs w:val="22"/>
                <w:lang w:val="el-GR" w:eastAsia="el-GR"/>
              </w:rPr>
              <w:tab/>
            </w:r>
            <w:r w:rsidRPr="008B3F25">
              <w:rPr>
                <w:b/>
                <w:bCs/>
                <w:color w:val="000000"/>
                <w:szCs w:val="22"/>
                <w:lang w:val="el-GR" w:eastAsia="el-GR"/>
              </w:rPr>
              <w:t xml:space="preserve"> «Πινακίδες Σήμανσης»</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6</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B008D4"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B008D4"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B008D4"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B008D4"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B008D4" w:rsidRDefault="000E5FA5" w:rsidP="00A20229">
            <w:pPr>
              <w:suppressAutoHyphens w:val="0"/>
              <w:spacing w:after="0"/>
              <w:jc w:val="left"/>
              <w:rPr>
                <w:color w:val="000000"/>
                <w:lang w:val="el-GR" w:eastAsia="el-GR"/>
              </w:rPr>
            </w:pPr>
          </w:p>
          <w:p w:rsidR="000E5FA5" w:rsidRPr="00B008D4" w:rsidRDefault="000E5FA5" w:rsidP="00A20229">
            <w:pPr>
              <w:suppressAutoHyphens w:val="0"/>
              <w:spacing w:after="0"/>
              <w:jc w:val="left"/>
              <w:rPr>
                <w:color w:val="000000"/>
                <w:lang w:val="el-GR" w:eastAsia="el-GR"/>
              </w:rPr>
            </w:pPr>
          </w:p>
          <w:p w:rsidR="000E5FA5" w:rsidRPr="00870758" w:rsidRDefault="000E5FA5" w:rsidP="00A20229">
            <w:pPr>
              <w:suppressAutoHyphens w:val="0"/>
              <w:spacing w:after="0"/>
              <w:jc w:val="right"/>
              <w:rPr>
                <w:color w:val="000000"/>
                <w:lang w:val="el-GR" w:eastAsia="el-GR"/>
              </w:rPr>
            </w:pPr>
          </w:p>
        </w:tc>
      </w:tr>
      <w:tr w:rsidR="000E5FA5" w:rsidRPr="00B008D4"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B008D4" w:rsidRDefault="000E5FA5" w:rsidP="00A20229">
            <w:pPr>
              <w:suppressAutoHyphens w:val="0"/>
              <w:spacing w:after="0"/>
              <w:jc w:val="center"/>
              <w:rPr>
                <w:color w:val="000000"/>
                <w:lang w:val="el-GR" w:eastAsia="el-GR"/>
              </w:rPr>
            </w:pPr>
            <w:r w:rsidRPr="00B008D4">
              <w:rPr>
                <w:b/>
                <w:bCs/>
                <w:sz w:val="24"/>
                <w:lang w:val="el-GR"/>
              </w:rPr>
              <w:t>ΗΜΕΡΟΜΗΝΙΑ, …./…../……</w:t>
            </w:r>
          </w:p>
          <w:p w:rsidR="000E5FA5" w:rsidRPr="00B008D4" w:rsidRDefault="000E5FA5" w:rsidP="00A20229">
            <w:pPr>
              <w:suppressAutoHyphens w:val="0"/>
              <w:spacing w:after="0"/>
              <w:jc w:val="left"/>
              <w:rPr>
                <w:color w:val="000000"/>
                <w:lang w:val="el-GR" w:eastAsia="el-GR"/>
              </w:rPr>
            </w:pPr>
          </w:p>
        </w:tc>
      </w:tr>
      <w:tr w:rsidR="000E5FA5" w:rsidRPr="00B008D4"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B008D4" w:rsidRDefault="000E5FA5" w:rsidP="00A20229">
            <w:pPr>
              <w:suppressAutoHyphens w:val="0"/>
              <w:spacing w:after="0"/>
              <w:jc w:val="center"/>
              <w:rPr>
                <w:color w:val="000000"/>
                <w:lang w:val="el-GR" w:eastAsia="el-GR"/>
              </w:rPr>
            </w:pPr>
            <w:r w:rsidRPr="00B008D4">
              <w:rPr>
                <w:b/>
                <w:sz w:val="24"/>
                <w:lang w:val="el-GR"/>
              </w:rPr>
              <w:t>Ο  ΠΡΟΣΦΕΡΩΝ</w:t>
            </w:r>
          </w:p>
        </w:tc>
      </w:tr>
    </w:tbl>
    <w:p w:rsidR="000E5FA5" w:rsidRDefault="000E5FA5" w:rsidP="000E5FA5">
      <w:pPr>
        <w:tabs>
          <w:tab w:val="left" w:pos="2535"/>
        </w:tabs>
      </w:pPr>
      <w:r>
        <w:br w:type="page"/>
      </w:r>
    </w:p>
    <w:p w:rsidR="000E5FA5" w:rsidRDefault="000E5FA5" w:rsidP="000E5FA5"/>
    <w:p w:rsidR="000E5FA5" w:rsidRPr="00870758" w:rsidRDefault="000E5FA5" w:rsidP="000E5FA5">
      <w:pPr>
        <w:jc w:val="center"/>
        <w:rPr>
          <w:b/>
          <w:sz w:val="24"/>
          <w:lang w:val="el-GR"/>
        </w:rPr>
      </w:pPr>
      <w:r w:rsidRPr="009C0628">
        <w:rPr>
          <w:lang w:val="el-GR"/>
        </w:rPr>
        <w:tab/>
      </w:r>
      <w:r w:rsidRPr="00870758">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0E5FA5" w:rsidRPr="00870758" w:rsidTr="00A20229">
        <w:trPr>
          <w:gridAfter w:val="1"/>
          <w:wAfter w:w="895" w:type="dxa"/>
          <w:jc w:val="center"/>
        </w:trPr>
        <w:tc>
          <w:tcPr>
            <w:tcW w:w="284" w:type="dxa"/>
          </w:tcPr>
          <w:p w:rsidR="000E5FA5" w:rsidRPr="00870758" w:rsidRDefault="000E5FA5" w:rsidP="00A20229">
            <w:pPr>
              <w:spacing w:after="0"/>
              <w:jc w:val="center"/>
              <w:rPr>
                <w:rFonts w:cs="Tahoma"/>
                <w:b/>
                <w:lang w:val="el-GR" w:eastAsia="el-GR"/>
              </w:rPr>
            </w:pPr>
          </w:p>
        </w:tc>
        <w:tc>
          <w:tcPr>
            <w:tcW w:w="9966" w:type="dxa"/>
            <w:gridSpan w:val="2"/>
          </w:tcPr>
          <w:p w:rsidR="000E5FA5" w:rsidRPr="00870758" w:rsidRDefault="000E5FA5" w:rsidP="00A20229">
            <w:pPr>
              <w:spacing w:after="0"/>
              <w:jc w:val="center"/>
              <w:rPr>
                <w:rFonts w:eastAsia="Calibri" w:cs="Tahoma"/>
                <w:b/>
                <w:bCs/>
                <w:lang w:val="el-GR" w:eastAsia="el-GR"/>
              </w:rPr>
            </w:pPr>
            <w:r w:rsidRPr="00870758">
              <w:rPr>
                <w:b/>
                <w:lang w:val="el-GR"/>
              </w:rPr>
              <w:t>«</w:t>
            </w:r>
            <w:r w:rsidRPr="00870758">
              <w:rPr>
                <w:rFonts w:eastAsia="SimSun"/>
                <w:b/>
                <w:color w:val="000000"/>
                <w:sz w:val="24"/>
                <w:lang w:val="el-GR"/>
              </w:rPr>
              <w:t>ΔΗΜΙΟΥΡΓΙΑ ΠΡΟΣΒΑΣΙΜΩΝ ΘΑΛΑΣ</w:t>
            </w:r>
            <w:r>
              <w:rPr>
                <w:rFonts w:eastAsia="SimSun"/>
                <w:b/>
                <w:color w:val="000000"/>
                <w:sz w:val="24"/>
                <w:lang w:val="el-GR"/>
              </w:rPr>
              <w:t>ΣΙΩΝ ΠΡΟΟΡΙΣΜΩΝ ΣΤΟ ΔΗΜΟ ΠΡΕΒΕΖΑΣ</w:t>
            </w:r>
            <w:r w:rsidRPr="00870758">
              <w:rPr>
                <w:rFonts w:eastAsia="SimSun"/>
                <w:b/>
                <w:color w:val="000000"/>
                <w:sz w:val="24"/>
                <w:lang w:val="el-GR"/>
              </w:rPr>
              <w:t>»</w:t>
            </w:r>
          </w:p>
        </w:tc>
      </w:tr>
      <w:tr w:rsidR="000E5FA5" w:rsidRPr="00870758" w:rsidTr="00A20229">
        <w:trPr>
          <w:jc w:val="center"/>
        </w:trPr>
        <w:tc>
          <w:tcPr>
            <w:tcW w:w="4668" w:type="dxa"/>
            <w:gridSpan w:val="2"/>
          </w:tcPr>
          <w:p w:rsidR="000E5FA5" w:rsidRPr="00870758" w:rsidRDefault="000E5FA5" w:rsidP="00A20229">
            <w:pPr>
              <w:spacing w:after="0"/>
              <w:jc w:val="center"/>
              <w:rPr>
                <w:rFonts w:cs="Tahoma"/>
                <w:b/>
                <w:lang w:val="el-GR" w:eastAsia="el-GR"/>
              </w:rPr>
            </w:pPr>
          </w:p>
        </w:tc>
        <w:tc>
          <w:tcPr>
            <w:tcW w:w="6477" w:type="dxa"/>
            <w:gridSpan w:val="2"/>
          </w:tcPr>
          <w:p w:rsidR="000E5FA5" w:rsidRPr="00870758" w:rsidRDefault="000E5FA5" w:rsidP="00A20229">
            <w:pPr>
              <w:spacing w:after="0"/>
              <w:rPr>
                <w:rFonts w:cs="Tahoma"/>
                <w:bCs/>
                <w:lang w:val="el-GR" w:eastAsia="el-GR"/>
              </w:rPr>
            </w:pPr>
          </w:p>
        </w:tc>
      </w:tr>
    </w:tbl>
    <w:p w:rsidR="005E398A" w:rsidRPr="00870758" w:rsidRDefault="005E398A" w:rsidP="005E398A">
      <w:pPr>
        <w:shd w:val="clear" w:color="auto" w:fill="FFFFFF"/>
        <w:jc w:val="center"/>
        <w:rPr>
          <w:b/>
          <w:kern w:val="24"/>
          <w:sz w:val="24"/>
          <w:u w:val="single"/>
          <w:lang w:val="el-GR"/>
        </w:rPr>
      </w:pPr>
      <w:r w:rsidRPr="00870758">
        <w:rPr>
          <w:b/>
          <w:kern w:val="24"/>
          <w:sz w:val="24"/>
          <w:u w:val="single"/>
          <w:lang w:val="el-GR"/>
        </w:rPr>
        <w:t>ΟΙΚΟΝΟΜΙΚΗ ΠΡΟΣΦΟΡΑ</w:t>
      </w:r>
    </w:p>
    <w:p w:rsidR="000E5FA5" w:rsidRPr="00870758" w:rsidRDefault="000E5FA5" w:rsidP="000E5FA5">
      <w:pPr>
        <w:shd w:val="clear" w:color="auto" w:fill="FFFFFF"/>
        <w:jc w:val="center"/>
        <w:rPr>
          <w:b/>
          <w:kern w:val="24"/>
          <w:sz w:val="24"/>
          <w:u w:val="single"/>
          <w:lang w:val="el-GR"/>
        </w:rPr>
      </w:pPr>
    </w:p>
    <w:p w:rsidR="000E5FA5" w:rsidRPr="00870758" w:rsidRDefault="000E5FA5" w:rsidP="000E5FA5">
      <w:pPr>
        <w:widowControl w:val="0"/>
        <w:autoSpaceDE w:val="0"/>
        <w:autoSpaceDN w:val="0"/>
        <w:adjustRightInd w:val="0"/>
        <w:spacing w:before="120" w:line="276" w:lineRule="auto"/>
        <w:rPr>
          <w:rFonts w:cs="Tahoma"/>
          <w:i/>
          <w:lang w:val="el-GR" w:eastAsia="el-GR"/>
        </w:rPr>
      </w:pPr>
      <w:r w:rsidRPr="00870758">
        <w:rPr>
          <w:rFonts w:cs="Tahoma"/>
          <w:i/>
          <w:lang w:val="el-GR" w:eastAsia="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10/2019 σχετικής μελέτης.</w:t>
      </w:r>
    </w:p>
    <w:p w:rsidR="000E5FA5" w:rsidRPr="00870758" w:rsidRDefault="000E5FA5" w:rsidP="000E5FA5">
      <w:pPr>
        <w:widowControl w:val="0"/>
        <w:autoSpaceDE w:val="0"/>
        <w:autoSpaceDN w:val="0"/>
        <w:adjustRightInd w:val="0"/>
        <w:spacing w:before="120" w:line="276" w:lineRule="auto"/>
        <w:rPr>
          <w:rFonts w:cs="Tahoma"/>
          <w:i/>
          <w:lang w:val="el-GR" w:eastAsia="el-GR"/>
        </w:rPr>
      </w:pPr>
    </w:p>
    <w:tbl>
      <w:tblPr>
        <w:tblW w:w="10727"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900"/>
        <w:gridCol w:w="1336"/>
        <w:gridCol w:w="1647"/>
        <w:gridCol w:w="2401"/>
      </w:tblGrid>
      <w:tr w:rsidR="000E5FA5" w:rsidRPr="00B008D4" w:rsidTr="00A20229">
        <w:trPr>
          <w:trHeight w:val="300"/>
          <w:jc w:val="center"/>
        </w:trPr>
        <w:tc>
          <w:tcPr>
            <w:tcW w:w="10727" w:type="dxa"/>
            <w:gridSpan w:val="5"/>
            <w:shd w:val="clear" w:color="000000" w:fill="FFFF00"/>
            <w:noWrap/>
            <w:vAlign w:val="bottom"/>
            <w:hideMark/>
          </w:tcPr>
          <w:p w:rsidR="000E5FA5" w:rsidRPr="00870758" w:rsidRDefault="000E5FA5" w:rsidP="00A20229">
            <w:pPr>
              <w:suppressAutoHyphens w:val="0"/>
              <w:spacing w:after="0"/>
              <w:jc w:val="center"/>
              <w:rPr>
                <w:b/>
                <w:bCs/>
                <w:color w:val="000000"/>
                <w:lang w:val="el-GR" w:eastAsia="el-GR"/>
              </w:rPr>
            </w:pPr>
            <w:r w:rsidRPr="008429B3">
              <w:rPr>
                <w:b/>
                <w:bCs/>
                <w:color w:val="000000"/>
                <w:szCs w:val="22"/>
                <w:lang w:val="el-GR" w:eastAsia="el-GR"/>
              </w:rPr>
              <w:t xml:space="preserve">ΤΜΗΜΑ </w:t>
            </w:r>
            <w:r w:rsidRPr="00B008D4">
              <w:rPr>
                <w:b/>
                <w:bCs/>
                <w:color w:val="000000"/>
                <w:szCs w:val="22"/>
                <w:lang w:val="el-GR" w:eastAsia="el-GR"/>
              </w:rPr>
              <w:t xml:space="preserve">10 </w:t>
            </w:r>
          </w:p>
        </w:tc>
      </w:tr>
      <w:tr w:rsidR="000E5FA5" w:rsidRPr="00B008D4" w:rsidTr="00A20229">
        <w:trPr>
          <w:trHeight w:val="630"/>
          <w:jc w:val="center"/>
        </w:trPr>
        <w:tc>
          <w:tcPr>
            <w:tcW w:w="4443"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 xml:space="preserve">Περιγραφή Είδους </w:t>
            </w:r>
          </w:p>
        </w:tc>
        <w:tc>
          <w:tcPr>
            <w:tcW w:w="900" w:type="dxa"/>
            <w:shd w:val="clear" w:color="auto" w:fill="auto"/>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Μ.Μ.</w:t>
            </w:r>
          </w:p>
        </w:tc>
        <w:tc>
          <w:tcPr>
            <w:tcW w:w="1336" w:type="dxa"/>
            <w:shd w:val="clear" w:color="auto" w:fill="auto"/>
            <w:vAlign w:val="center"/>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1647" w:type="dxa"/>
            <w:shd w:val="clear" w:color="auto" w:fill="auto"/>
            <w:noWrap/>
            <w:vAlign w:val="center"/>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Ποσότητα</w:t>
            </w:r>
          </w:p>
        </w:tc>
        <w:tc>
          <w:tcPr>
            <w:tcW w:w="2401" w:type="dxa"/>
            <w:shd w:val="clear" w:color="auto" w:fill="auto"/>
            <w:noWrap/>
            <w:vAlign w:val="bottom"/>
            <w:hideMark/>
          </w:tcPr>
          <w:p w:rsidR="000E5FA5" w:rsidRPr="00870758" w:rsidRDefault="000E5FA5" w:rsidP="00A20229">
            <w:pPr>
              <w:suppressAutoHyphens w:val="0"/>
              <w:spacing w:after="0"/>
              <w:jc w:val="center"/>
              <w:rPr>
                <w:b/>
                <w:bCs/>
                <w:color w:val="000000"/>
                <w:lang w:val="el-GR" w:eastAsia="el-GR"/>
              </w:rPr>
            </w:pPr>
            <w:r w:rsidRPr="00870758">
              <w:rPr>
                <w:b/>
                <w:bCs/>
                <w:color w:val="000000"/>
                <w:szCs w:val="22"/>
                <w:lang w:val="el-GR" w:eastAsia="el-GR"/>
              </w:rPr>
              <w:t>Καθαρή αξία </w:t>
            </w:r>
          </w:p>
        </w:tc>
      </w:tr>
      <w:tr w:rsidR="000E5FA5" w:rsidRPr="00B008D4" w:rsidTr="00A20229">
        <w:trPr>
          <w:trHeight w:val="390"/>
          <w:jc w:val="center"/>
        </w:trPr>
        <w:tc>
          <w:tcPr>
            <w:tcW w:w="4443" w:type="dxa"/>
            <w:shd w:val="clear" w:color="auto" w:fill="auto"/>
            <w:vAlign w:val="bottom"/>
          </w:tcPr>
          <w:p w:rsidR="000E5FA5" w:rsidRPr="00870758" w:rsidRDefault="000E5FA5" w:rsidP="00A20229">
            <w:pPr>
              <w:rPr>
                <w:lang w:val="el-GR"/>
              </w:rPr>
            </w:pPr>
            <w:r>
              <w:rPr>
                <w:color w:val="000000"/>
                <w:szCs w:val="22"/>
                <w:lang w:val="el-GR" w:eastAsia="el-GR"/>
              </w:rPr>
              <w:t>10.</w:t>
            </w:r>
            <w:r w:rsidRPr="00870758">
              <w:rPr>
                <w:color w:val="000000"/>
                <w:szCs w:val="22"/>
                <w:lang w:val="el-GR" w:eastAsia="el-GR"/>
              </w:rPr>
              <w:t xml:space="preserve"> (</w:t>
            </w:r>
            <w:r w:rsidRPr="00870758">
              <w:rPr>
                <w:color w:val="000000"/>
                <w:szCs w:val="22"/>
                <w:lang w:val="en-US" w:eastAsia="el-GR"/>
              </w:rPr>
              <w:t>CPV</w:t>
            </w:r>
            <w:r>
              <w:rPr>
                <w:color w:val="000000"/>
                <w:szCs w:val="22"/>
                <w:lang w:val="el-GR" w:eastAsia="el-GR"/>
              </w:rPr>
              <w:t xml:space="preserve"> 24955000-3)</w:t>
            </w:r>
            <w:r w:rsidRPr="00870758">
              <w:rPr>
                <w:color w:val="000000"/>
                <w:szCs w:val="22"/>
                <w:lang w:val="el-GR" w:eastAsia="el-GR"/>
              </w:rPr>
              <w:t xml:space="preserve"> </w:t>
            </w:r>
            <w:r w:rsidRPr="008B3F25">
              <w:rPr>
                <w:b/>
                <w:bCs/>
                <w:color w:val="000000"/>
                <w:szCs w:val="22"/>
                <w:lang w:val="el-GR" w:eastAsia="el-GR"/>
              </w:rPr>
              <w:t>«Χημικές Τουαλέτες για ΑΜΕΑ»</w:t>
            </w:r>
          </w:p>
        </w:tc>
        <w:tc>
          <w:tcPr>
            <w:tcW w:w="900" w:type="dxa"/>
            <w:shd w:val="clear" w:color="auto" w:fill="auto"/>
            <w:noWrap/>
            <w:vAlign w:val="bottom"/>
            <w:hideMark/>
          </w:tcPr>
          <w:p w:rsidR="000E5FA5" w:rsidRPr="00870758" w:rsidRDefault="000E5FA5" w:rsidP="00A20229">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0E5FA5" w:rsidRPr="00870758" w:rsidRDefault="000E5FA5" w:rsidP="00A20229">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0E5FA5" w:rsidRPr="00870758" w:rsidRDefault="000E5FA5" w:rsidP="00A20229">
            <w:pPr>
              <w:suppressAutoHyphens w:val="0"/>
              <w:spacing w:after="0"/>
              <w:jc w:val="center"/>
              <w:rPr>
                <w:color w:val="000000"/>
                <w:lang w:val="el-GR" w:eastAsia="el-GR"/>
              </w:rPr>
            </w:pPr>
          </w:p>
        </w:tc>
        <w:tc>
          <w:tcPr>
            <w:tcW w:w="2401" w:type="dxa"/>
            <w:shd w:val="clear" w:color="auto" w:fill="auto"/>
            <w:vAlign w:val="bottom"/>
            <w:hideMark/>
          </w:tcPr>
          <w:p w:rsidR="000E5FA5" w:rsidRPr="00870758" w:rsidRDefault="000E5FA5" w:rsidP="00A20229">
            <w:pPr>
              <w:suppressAutoHyphens w:val="0"/>
              <w:spacing w:after="0"/>
              <w:jc w:val="right"/>
              <w:rPr>
                <w:color w:val="000000"/>
                <w:sz w:val="24"/>
                <w:lang w:val="el-GR" w:eastAsia="el-GR"/>
              </w:rPr>
            </w:pPr>
            <w:r w:rsidRPr="00870758">
              <w:rPr>
                <w:color w:val="000000"/>
                <w:sz w:val="24"/>
                <w:lang w:val="el-GR" w:eastAsia="el-GR"/>
              </w:rPr>
              <w:t> </w:t>
            </w:r>
          </w:p>
        </w:tc>
      </w:tr>
      <w:tr w:rsidR="000E5FA5" w:rsidRPr="00B008D4" w:rsidTr="00A20229">
        <w:trPr>
          <w:trHeight w:val="300"/>
          <w:jc w:val="center"/>
        </w:trPr>
        <w:tc>
          <w:tcPr>
            <w:tcW w:w="4443"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shd w:val="clear" w:color="auto" w:fill="auto"/>
            <w:vAlign w:val="bottom"/>
          </w:tcPr>
          <w:p w:rsidR="000E5FA5" w:rsidRPr="00870758" w:rsidRDefault="000E5FA5" w:rsidP="00A20229">
            <w:pPr>
              <w:spacing w:after="0"/>
              <w:jc w:val="right"/>
              <w:rPr>
                <w:color w:val="000000"/>
                <w:lang w:val="el-GR" w:eastAsia="el-GR"/>
              </w:rPr>
            </w:pPr>
          </w:p>
        </w:tc>
        <w:tc>
          <w:tcPr>
            <w:tcW w:w="1336" w:type="dxa"/>
            <w:shd w:val="clear" w:color="auto" w:fill="auto"/>
            <w:vAlign w:val="bottom"/>
          </w:tcPr>
          <w:p w:rsidR="000E5FA5" w:rsidRPr="00870758" w:rsidRDefault="000E5FA5" w:rsidP="00A20229">
            <w:pPr>
              <w:spacing w:after="0"/>
              <w:jc w:val="right"/>
              <w:rPr>
                <w:color w:val="000000"/>
                <w:lang w:val="el-GR" w:eastAsia="el-GR"/>
              </w:rPr>
            </w:pPr>
          </w:p>
        </w:tc>
        <w:tc>
          <w:tcPr>
            <w:tcW w:w="1647" w:type="dxa"/>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Καθαρή αξία</w:t>
            </w:r>
          </w:p>
        </w:tc>
        <w:tc>
          <w:tcPr>
            <w:tcW w:w="2401" w:type="dxa"/>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B008D4"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color w:val="000000"/>
                <w:lang w:val="el-GR" w:eastAsia="el-GR"/>
              </w:rPr>
            </w:pPr>
            <w:r w:rsidRPr="00870758">
              <w:rPr>
                <w:color w:val="000000"/>
                <w:szCs w:val="22"/>
                <w:lang w:val="el-GR" w:eastAsia="el-GR"/>
              </w:rPr>
              <w:t>Αξία ΦΠΑ 24%</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color w:val="000000"/>
                <w:lang w:val="el-GR" w:eastAsia="el-GR"/>
              </w:rPr>
            </w:pPr>
            <w:r w:rsidRPr="00870758">
              <w:rPr>
                <w:color w:val="000000"/>
                <w:szCs w:val="22"/>
                <w:lang w:val="el-GR" w:eastAsia="el-GR"/>
              </w:rPr>
              <w:t> </w:t>
            </w:r>
          </w:p>
        </w:tc>
      </w:tr>
      <w:tr w:rsidR="000E5FA5" w:rsidRPr="00B008D4" w:rsidTr="00A20229">
        <w:trPr>
          <w:trHeight w:val="300"/>
          <w:jc w:val="center"/>
        </w:trPr>
        <w:tc>
          <w:tcPr>
            <w:tcW w:w="4443"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0E5FA5" w:rsidRPr="00870758" w:rsidRDefault="000E5FA5" w:rsidP="00A20229">
            <w:pPr>
              <w:spacing w:after="0"/>
              <w:jc w:val="right"/>
              <w:rPr>
                <w:b/>
                <w:bCs/>
                <w:color w:val="000000"/>
                <w:lang w:val="el-GR" w:eastAsia="el-GR"/>
              </w:rPr>
            </w:pPr>
            <w:r w:rsidRPr="00870758">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0E5FA5" w:rsidRPr="00870758" w:rsidRDefault="000E5FA5" w:rsidP="00A20229">
            <w:pPr>
              <w:suppressAutoHyphens w:val="0"/>
              <w:spacing w:after="0"/>
              <w:jc w:val="right"/>
              <w:rPr>
                <w:b/>
                <w:bCs/>
                <w:color w:val="000000"/>
                <w:lang w:val="el-GR" w:eastAsia="el-GR"/>
              </w:rPr>
            </w:pPr>
            <w:r w:rsidRPr="00870758">
              <w:rPr>
                <w:b/>
                <w:bCs/>
                <w:color w:val="000000"/>
                <w:szCs w:val="22"/>
                <w:lang w:val="el-GR" w:eastAsia="el-GR"/>
              </w:rPr>
              <w:t> </w:t>
            </w:r>
          </w:p>
        </w:tc>
      </w:tr>
      <w:tr w:rsidR="000E5FA5" w:rsidRPr="00B008D4" w:rsidTr="00A20229">
        <w:trPr>
          <w:trHeight w:val="300"/>
          <w:jc w:val="center"/>
        </w:trPr>
        <w:tc>
          <w:tcPr>
            <w:tcW w:w="10727" w:type="dxa"/>
            <w:gridSpan w:val="5"/>
            <w:tcBorders>
              <w:top w:val="single" w:sz="4" w:space="0" w:color="auto"/>
              <w:left w:val="nil"/>
              <w:bottom w:val="nil"/>
              <w:right w:val="nil"/>
            </w:tcBorders>
            <w:shd w:val="clear" w:color="auto" w:fill="auto"/>
            <w:noWrap/>
            <w:vAlign w:val="bottom"/>
            <w:hideMark/>
          </w:tcPr>
          <w:p w:rsidR="000E5FA5" w:rsidRPr="00B008D4" w:rsidRDefault="000E5FA5" w:rsidP="00A20229">
            <w:pPr>
              <w:suppressAutoHyphens w:val="0"/>
              <w:spacing w:after="0"/>
              <w:jc w:val="left"/>
              <w:rPr>
                <w:color w:val="000000"/>
                <w:lang w:val="el-GR" w:eastAsia="el-GR"/>
              </w:rPr>
            </w:pPr>
          </w:p>
          <w:p w:rsidR="000E5FA5" w:rsidRPr="00B008D4" w:rsidRDefault="000E5FA5" w:rsidP="00A20229">
            <w:pPr>
              <w:suppressAutoHyphens w:val="0"/>
              <w:spacing w:after="0"/>
              <w:jc w:val="left"/>
              <w:rPr>
                <w:color w:val="000000"/>
                <w:lang w:val="el-GR" w:eastAsia="el-GR"/>
              </w:rPr>
            </w:pPr>
          </w:p>
          <w:p w:rsidR="000E5FA5" w:rsidRPr="00870758" w:rsidRDefault="000E5FA5" w:rsidP="00A20229">
            <w:pPr>
              <w:suppressAutoHyphens w:val="0"/>
              <w:spacing w:after="0"/>
              <w:jc w:val="right"/>
              <w:rPr>
                <w:color w:val="000000"/>
                <w:lang w:val="el-GR" w:eastAsia="el-GR"/>
              </w:rPr>
            </w:pPr>
          </w:p>
        </w:tc>
      </w:tr>
      <w:tr w:rsidR="000E5FA5" w:rsidRPr="00B008D4"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B008D4" w:rsidRDefault="000E5FA5" w:rsidP="00A20229">
            <w:pPr>
              <w:suppressAutoHyphens w:val="0"/>
              <w:spacing w:after="0"/>
              <w:jc w:val="center"/>
              <w:rPr>
                <w:color w:val="000000"/>
                <w:lang w:val="el-GR" w:eastAsia="el-GR"/>
              </w:rPr>
            </w:pPr>
            <w:r w:rsidRPr="00B008D4">
              <w:rPr>
                <w:b/>
                <w:bCs/>
                <w:sz w:val="24"/>
                <w:lang w:val="el-GR"/>
              </w:rPr>
              <w:t>ΗΜΕΡΟΜΗΝΙΑ, …./…../……</w:t>
            </w:r>
          </w:p>
          <w:p w:rsidR="000E5FA5" w:rsidRPr="00B008D4" w:rsidRDefault="000E5FA5" w:rsidP="00A20229">
            <w:pPr>
              <w:suppressAutoHyphens w:val="0"/>
              <w:spacing w:after="0"/>
              <w:jc w:val="left"/>
              <w:rPr>
                <w:color w:val="000000"/>
                <w:lang w:val="el-GR" w:eastAsia="el-GR"/>
              </w:rPr>
            </w:pPr>
          </w:p>
        </w:tc>
      </w:tr>
      <w:tr w:rsidR="000E5FA5" w:rsidRPr="00B008D4"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B008D4" w:rsidRDefault="000E5FA5" w:rsidP="00A20229">
            <w:pPr>
              <w:suppressAutoHyphens w:val="0"/>
              <w:spacing w:after="0"/>
              <w:jc w:val="left"/>
              <w:rPr>
                <w:color w:val="000000"/>
                <w:lang w:val="el-GR" w:eastAsia="el-GR"/>
              </w:rPr>
            </w:pPr>
          </w:p>
        </w:tc>
      </w:tr>
      <w:tr w:rsidR="000E5FA5" w:rsidRPr="00B008D4" w:rsidTr="00A20229">
        <w:trPr>
          <w:trHeight w:val="300"/>
          <w:jc w:val="center"/>
        </w:trPr>
        <w:tc>
          <w:tcPr>
            <w:tcW w:w="10727" w:type="dxa"/>
            <w:gridSpan w:val="5"/>
            <w:tcBorders>
              <w:top w:val="nil"/>
              <w:left w:val="nil"/>
              <w:bottom w:val="nil"/>
              <w:right w:val="nil"/>
            </w:tcBorders>
            <w:shd w:val="clear" w:color="auto" w:fill="auto"/>
            <w:noWrap/>
            <w:vAlign w:val="bottom"/>
          </w:tcPr>
          <w:p w:rsidR="000E5FA5" w:rsidRPr="00B008D4" w:rsidRDefault="000E5FA5" w:rsidP="00A20229">
            <w:pPr>
              <w:suppressAutoHyphens w:val="0"/>
              <w:spacing w:after="0"/>
              <w:jc w:val="center"/>
              <w:rPr>
                <w:color w:val="000000"/>
                <w:lang w:val="el-GR" w:eastAsia="el-GR"/>
              </w:rPr>
            </w:pPr>
            <w:r w:rsidRPr="00B008D4">
              <w:rPr>
                <w:b/>
                <w:sz w:val="24"/>
                <w:lang w:val="el-GR"/>
              </w:rPr>
              <w:t>Ο  ΠΡΟΣΦΕΡΩΝ</w:t>
            </w:r>
          </w:p>
        </w:tc>
      </w:tr>
    </w:tbl>
    <w:p w:rsidR="000E5FA5" w:rsidRPr="00351043" w:rsidRDefault="000E5FA5" w:rsidP="00A55F33">
      <w:pPr>
        <w:rPr>
          <w:lang w:val="el-GR"/>
        </w:rPr>
      </w:pPr>
    </w:p>
    <w:sectPr w:rsidR="000E5FA5" w:rsidRPr="00351043" w:rsidSect="008273AE">
      <w:headerReference w:type="default" r:id="rId9"/>
      <w:pgSz w:w="11906" w:h="16838" w:code="9"/>
      <w:pgMar w:top="1134" w:right="1134" w:bottom="1134"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B3" w:rsidRDefault="002274B3" w:rsidP="008273AE">
      <w:pPr>
        <w:spacing w:after="0"/>
      </w:pPr>
      <w:r>
        <w:separator/>
      </w:r>
    </w:p>
  </w:endnote>
  <w:endnote w:type="continuationSeparator" w:id="0">
    <w:p w:rsidR="002274B3" w:rsidRDefault="002274B3" w:rsidP="008273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Liberation Sans">
    <w:panose1 w:val="020B0604020202020204"/>
    <w:charset w:val="A1"/>
    <w:family w:val="swiss"/>
    <w:pitch w:val="variable"/>
    <w:sig w:usb0="E0000AFF"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Microsoft Sans Serif">
    <w:panose1 w:val="020B0604020202020204"/>
    <w:charset w:val="A1"/>
    <w:family w:val="swiss"/>
    <w:pitch w:val="variable"/>
    <w:sig w:usb0="E5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Ò·ÏÏ·ÙÔÛÂÈÒ‹200">
    <w:charset w:val="A1"/>
    <w:family w:val="roman"/>
    <w:pitch w:val="variable"/>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B3" w:rsidRDefault="002274B3" w:rsidP="008273AE">
      <w:pPr>
        <w:spacing w:after="0"/>
      </w:pPr>
      <w:r>
        <w:separator/>
      </w:r>
    </w:p>
  </w:footnote>
  <w:footnote w:type="continuationSeparator" w:id="0">
    <w:p w:rsidR="002274B3" w:rsidRDefault="002274B3" w:rsidP="008273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AF2" w:rsidRDefault="00F37AF2">
    <w:pPr>
      <w:pStyle w:val="af4"/>
    </w:pPr>
  </w:p>
  <w:p w:rsidR="00F37AF2" w:rsidRDefault="00F37AF2">
    <w:pPr>
      <w:pStyle w:val="af4"/>
    </w:pPr>
  </w:p>
  <w:p w:rsidR="00F37AF2" w:rsidRDefault="00F37AF2" w:rsidP="000E5FA5">
    <w:pPr>
      <w:pStyle w:val="af4"/>
      <w:jc w:val="center"/>
    </w:pPr>
    <w:r>
      <w:rPr>
        <w:noProof/>
        <w:lang w:val="el-GR" w:eastAsia="el-GR"/>
      </w:rPr>
      <w:drawing>
        <wp:inline distT="0" distB="0" distL="0" distR="0" wp14:anchorId="2578BAE1" wp14:editId="23A62048">
          <wp:extent cx="5097145" cy="995680"/>
          <wp:effectExtent l="0" t="0" r="825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7145" cy="9956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4F42FD18"/>
    <w:name w:val="WW8Num6"/>
    <w:lvl w:ilvl="0">
      <w:start w:val="1"/>
      <w:numFmt w:val="bullet"/>
      <w:lvlText w:val=""/>
      <w:lvlJc w:val="left"/>
      <w:pPr>
        <w:tabs>
          <w:tab w:val="num" w:pos="785"/>
        </w:tabs>
        <w:ind w:left="785" w:hanging="360"/>
      </w:pPr>
      <w:rPr>
        <w:rFonts w:ascii="Symbol" w:hAnsi="Symbol" w:hint="default"/>
        <w:b/>
        <w:bCs/>
        <w:szCs w:val="22"/>
        <w:lang w:val="el-GR"/>
      </w:rPr>
    </w:lvl>
    <w:lvl w:ilvl="1">
      <w:start w:val="1"/>
      <w:numFmt w:val="decimal"/>
      <w:lvlText w:val="%2."/>
      <w:lvlJc w:val="left"/>
      <w:pPr>
        <w:tabs>
          <w:tab w:val="num" w:pos="1145"/>
        </w:tabs>
        <w:ind w:left="1145" w:hanging="360"/>
      </w:pPr>
    </w:lvl>
    <w:lvl w:ilvl="2">
      <w:start w:val="1"/>
      <w:numFmt w:val="decimal"/>
      <w:lvlText w:val="%3."/>
      <w:lvlJc w:val="left"/>
      <w:pPr>
        <w:tabs>
          <w:tab w:val="num" w:pos="1505"/>
        </w:tabs>
        <w:ind w:left="1505" w:hanging="360"/>
      </w:pPr>
    </w:lvl>
    <w:lvl w:ilvl="3">
      <w:start w:val="1"/>
      <w:numFmt w:val="decimal"/>
      <w:lvlText w:val="%4."/>
      <w:lvlJc w:val="left"/>
      <w:pPr>
        <w:tabs>
          <w:tab w:val="num" w:pos="1865"/>
        </w:tabs>
        <w:ind w:left="1865" w:hanging="360"/>
      </w:pPr>
    </w:lvl>
    <w:lvl w:ilvl="4">
      <w:start w:val="1"/>
      <w:numFmt w:val="decimal"/>
      <w:lvlText w:val="%5."/>
      <w:lvlJc w:val="left"/>
      <w:pPr>
        <w:tabs>
          <w:tab w:val="num" w:pos="2225"/>
        </w:tabs>
        <w:ind w:left="2225" w:hanging="360"/>
      </w:pPr>
    </w:lvl>
    <w:lvl w:ilvl="5">
      <w:start w:val="1"/>
      <w:numFmt w:val="decimal"/>
      <w:lvlText w:val="%6."/>
      <w:lvlJc w:val="left"/>
      <w:pPr>
        <w:tabs>
          <w:tab w:val="num" w:pos="2585"/>
        </w:tabs>
        <w:ind w:left="2585" w:hanging="360"/>
      </w:pPr>
    </w:lvl>
    <w:lvl w:ilvl="6">
      <w:start w:val="1"/>
      <w:numFmt w:val="decimal"/>
      <w:lvlText w:val="%7."/>
      <w:lvlJc w:val="left"/>
      <w:pPr>
        <w:tabs>
          <w:tab w:val="num" w:pos="2945"/>
        </w:tabs>
        <w:ind w:left="2945" w:hanging="360"/>
      </w:pPr>
    </w:lvl>
    <w:lvl w:ilvl="7">
      <w:start w:val="1"/>
      <w:numFmt w:val="decimal"/>
      <w:lvlText w:val="%8."/>
      <w:lvlJc w:val="left"/>
      <w:pPr>
        <w:tabs>
          <w:tab w:val="num" w:pos="3305"/>
        </w:tabs>
        <w:ind w:left="3305" w:hanging="360"/>
      </w:pPr>
    </w:lvl>
    <w:lvl w:ilvl="8">
      <w:start w:val="1"/>
      <w:numFmt w:val="decimal"/>
      <w:lvlText w:val="%9."/>
      <w:lvlJc w:val="left"/>
      <w:pPr>
        <w:tabs>
          <w:tab w:val="num" w:pos="3665"/>
        </w:tabs>
        <w:ind w:left="3665"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113E18A5"/>
    <w:multiLevelType w:val="hybridMultilevel"/>
    <w:tmpl w:val="94C01DE8"/>
    <w:lvl w:ilvl="0" w:tplc="855E0F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6A5F67"/>
    <w:multiLevelType w:val="hybridMultilevel"/>
    <w:tmpl w:val="BD70E78E"/>
    <w:lvl w:ilvl="0" w:tplc="D6AAD0CC">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0773C1D"/>
    <w:multiLevelType w:val="hybridMultilevel"/>
    <w:tmpl w:val="E03CE34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214B7C70"/>
    <w:multiLevelType w:val="hybridMultilevel"/>
    <w:tmpl w:val="259C2ED6"/>
    <w:lvl w:ilvl="0" w:tplc="42EA7762">
      <w:start w:val="1"/>
      <w:numFmt w:val="decimal"/>
      <w:lvlText w:val="%1."/>
      <w:lvlJc w:val="left"/>
      <w:pPr>
        <w:tabs>
          <w:tab w:val="num" w:pos="720"/>
        </w:tabs>
        <w:ind w:left="720" w:hanging="360"/>
      </w:pPr>
      <w:rPr>
        <w:rFonts w:ascii="Calibri" w:hAnsi="Calibri" w:cs="Calibri" w:hint="default"/>
        <w:b w:val="0"/>
        <w:i w:val="0"/>
        <w:sz w:val="22"/>
        <w:szCs w:val="22"/>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5">
    <w:nsid w:val="224F6F81"/>
    <w:multiLevelType w:val="hybridMultilevel"/>
    <w:tmpl w:val="3384DCD8"/>
    <w:lvl w:ilvl="0" w:tplc="F01865FA">
      <w:start w:val="1"/>
      <w:numFmt w:val="none"/>
      <w:lvlText w:val="%1Άρθρο 1ο."/>
      <w:lvlJc w:val="left"/>
      <w:pPr>
        <w:tabs>
          <w:tab w:val="num" w:pos="1440"/>
        </w:tabs>
        <w:ind w:left="1440" w:hanging="360"/>
      </w:pPr>
      <w:rPr>
        <w:rFonts w:ascii="Verdana" w:hAnsi="Verdana" w:cs="Times New Roman" w:hint="default"/>
        <w:b/>
        <w:i w:val="0"/>
        <w:sz w:val="20"/>
        <w:szCs w:val="20"/>
      </w:rPr>
    </w:lvl>
    <w:lvl w:ilvl="1" w:tplc="04080019">
      <w:start w:val="1"/>
      <w:numFmt w:val="decimal"/>
      <w:lvlText w:val="%2."/>
      <w:lvlJc w:val="left"/>
      <w:pPr>
        <w:tabs>
          <w:tab w:val="num" w:pos="2160"/>
        </w:tabs>
        <w:ind w:left="2160" w:hanging="360"/>
      </w:pPr>
      <w:rPr>
        <w:rFonts w:cs="Times New Roman"/>
      </w:rPr>
    </w:lvl>
    <w:lvl w:ilvl="2" w:tplc="0408001B">
      <w:start w:val="1"/>
      <w:numFmt w:val="decimal"/>
      <w:lvlText w:val="%3."/>
      <w:lvlJc w:val="left"/>
      <w:pPr>
        <w:tabs>
          <w:tab w:val="num" w:pos="2880"/>
        </w:tabs>
        <w:ind w:left="2880" w:hanging="360"/>
      </w:pPr>
      <w:rPr>
        <w:rFonts w:cs="Times New Roman"/>
      </w:rPr>
    </w:lvl>
    <w:lvl w:ilvl="3" w:tplc="0408000F">
      <w:start w:val="1"/>
      <w:numFmt w:val="decimal"/>
      <w:lvlText w:val="%4."/>
      <w:lvlJc w:val="left"/>
      <w:pPr>
        <w:tabs>
          <w:tab w:val="num" w:pos="3600"/>
        </w:tabs>
        <w:ind w:left="3600" w:hanging="360"/>
      </w:pPr>
      <w:rPr>
        <w:rFonts w:cs="Times New Roman"/>
      </w:rPr>
    </w:lvl>
    <w:lvl w:ilvl="4" w:tplc="04080019">
      <w:start w:val="1"/>
      <w:numFmt w:val="decimal"/>
      <w:lvlText w:val="%5."/>
      <w:lvlJc w:val="left"/>
      <w:pPr>
        <w:tabs>
          <w:tab w:val="num" w:pos="4320"/>
        </w:tabs>
        <w:ind w:left="4320" w:hanging="360"/>
      </w:pPr>
      <w:rPr>
        <w:rFonts w:cs="Times New Roman"/>
      </w:rPr>
    </w:lvl>
    <w:lvl w:ilvl="5" w:tplc="0408001B">
      <w:start w:val="1"/>
      <w:numFmt w:val="decimal"/>
      <w:lvlText w:val="%6."/>
      <w:lvlJc w:val="left"/>
      <w:pPr>
        <w:tabs>
          <w:tab w:val="num" w:pos="5040"/>
        </w:tabs>
        <w:ind w:left="5040" w:hanging="360"/>
      </w:pPr>
      <w:rPr>
        <w:rFonts w:cs="Times New Roman"/>
      </w:rPr>
    </w:lvl>
    <w:lvl w:ilvl="6" w:tplc="0408000F">
      <w:start w:val="1"/>
      <w:numFmt w:val="decimal"/>
      <w:lvlText w:val="%7."/>
      <w:lvlJc w:val="left"/>
      <w:pPr>
        <w:tabs>
          <w:tab w:val="num" w:pos="5760"/>
        </w:tabs>
        <w:ind w:left="5760" w:hanging="360"/>
      </w:pPr>
      <w:rPr>
        <w:rFonts w:cs="Times New Roman"/>
      </w:rPr>
    </w:lvl>
    <w:lvl w:ilvl="7" w:tplc="04080019">
      <w:start w:val="1"/>
      <w:numFmt w:val="decimal"/>
      <w:lvlText w:val="%8."/>
      <w:lvlJc w:val="left"/>
      <w:pPr>
        <w:tabs>
          <w:tab w:val="num" w:pos="6480"/>
        </w:tabs>
        <w:ind w:left="6480" w:hanging="360"/>
      </w:pPr>
      <w:rPr>
        <w:rFonts w:cs="Times New Roman"/>
      </w:rPr>
    </w:lvl>
    <w:lvl w:ilvl="8" w:tplc="0408001B">
      <w:start w:val="1"/>
      <w:numFmt w:val="decimal"/>
      <w:lvlText w:val="%9."/>
      <w:lvlJc w:val="left"/>
      <w:pPr>
        <w:tabs>
          <w:tab w:val="num" w:pos="7200"/>
        </w:tabs>
        <w:ind w:left="7200" w:hanging="360"/>
      </w:pPr>
      <w:rPr>
        <w:rFonts w:cs="Times New Roman"/>
      </w:rPr>
    </w:lvl>
  </w:abstractNum>
  <w:abstractNum w:abstractNumId="16">
    <w:nsid w:val="22722179"/>
    <w:multiLevelType w:val="hybridMultilevel"/>
    <w:tmpl w:val="932A3B84"/>
    <w:lvl w:ilvl="0" w:tplc="00000009">
      <w:start w:val="1"/>
      <w:numFmt w:val="bullet"/>
      <w:lvlText w:val="­"/>
      <w:lvlJc w:val="left"/>
      <w:pPr>
        <w:tabs>
          <w:tab w:val="num" w:pos="-360"/>
        </w:tabs>
        <w:ind w:left="36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23EE1B48"/>
    <w:multiLevelType w:val="hybridMultilevel"/>
    <w:tmpl w:val="3C108F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63962EC"/>
    <w:multiLevelType w:val="hybridMultilevel"/>
    <w:tmpl w:val="A0568E88"/>
    <w:lvl w:ilvl="0" w:tplc="00000009">
      <w:start w:val="1"/>
      <w:numFmt w:val="bullet"/>
      <w:lvlText w:val="­"/>
      <w:lvlJc w:val="left"/>
      <w:pPr>
        <w:tabs>
          <w:tab w:val="num" w:pos="-360"/>
        </w:tabs>
        <w:ind w:left="36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37101D2A"/>
    <w:multiLevelType w:val="hybridMultilevel"/>
    <w:tmpl w:val="1C9C04C4"/>
    <w:lvl w:ilvl="0" w:tplc="063ED35C">
      <w:start w:val="1"/>
      <w:numFmt w:val="decimal"/>
      <w:lvlText w:val="Ε%1."/>
      <w:lvlJc w:val="left"/>
      <w:pPr>
        <w:ind w:left="78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nsid w:val="374340D8"/>
    <w:multiLevelType w:val="hybridMultilevel"/>
    <w:tmpl w:val="B1464F3E"/>
    <w:lvl w:ilvl="0" w:tplc="E59C2B12">
      <w:start w:val="1"/>
      <w:numFmt w:val="decimal"/>
      <w:lvlText w:val="%1."/>
      <w:lvlJc w:val="left"/>
      <w:pPr>
        <w:ind w:left="428" w:hanging="360"/>
      </w:pPr>
      <w:rPr>
        <w:rFonts w:hint="default"/>
      </w:rPr>
    </w:lvl>
    <w:lvl w:ilvl="1" w:tplc="04080019" w:tentative="1">
      <w:start w:val="1"/>
      <w:numFmt w:val="lowerLetter"/>
      <w:lvlText w:val="%2."/>
      <w:lvlJc w:val="left"/>
      <w:pPr>
        <w:ind w:left="1148" w:hanging="360"/>
      </w:pPr>
    </w:lvl>
    <w:lvl w:ilvl="2" w:tplc="0408001B" w:tentative="1">
      <w:start w:val="1"/>
      <w:numFmt w:val="lowerRoman"/>
      <w:lvlText w:val="%3."/>
      <w:lvlJc w:val="right"/>
      <w:pPr>
        <w:ind w:left="1868" w:hanging="180"/>
      </w:pPr>
    </w:lvl>
    <w:lvl w:ilvl="3" w:tplc="0408000F" w:tentative="1">
      <w:start w:val="1"/>
      <w:numFmt w:val="decimal"/>
      <w:lvlText w:val="%4."/>
      <w:lvlJc w:val="left"/>
      <w:pPr>
        <w:ind w:left="2588" w:hanging="360"/>
      </w:pPr>
    </w:lvl>
    <w:lvl w:ilvl="4" w:tplc="04080019" w:tentative="1">
      <w:start w:val="1"/>
      <w:numFmt w:val="lowerLetter"/>
      <w:lvlText w:val="%5."/>
      <w:lvlJc w:val="left"/>
      <w:pPr>
        <w:ind w:left="3308" w:hanging="360"/>
      </w:pPr>
    </w:lvl>
    <w:lvl w:ilvl="5" w:tplc="0408001B" w:tentative="1">
      <w:start w:val="1"/>
      <w:numFmt w:val="lowerRoman"/>
      <w:lvlText w:val="%6."/>
      <w:lvlJc w:val="right"/>
      <w:pPr>
        <w:ind w:left="4028" w:hanging="180"/>
      </w:pPr>
    </w:lvl>
    <w:lvl w:ilvl="6" w:tplc="0408000F" w:tentative="1">
      <w:start w:val="1"/>
      <w:numFmt w:val="decimal"/>
      <w:lvlText w:val="%7."/>
      <w:lvlJc w:val="left"/>
      <w:pPr>
        <w:ind w:left="4748" w:hanging="360"/>
      </w:pPr>
    </w:lvl>
    <w:lvl w:ilvl="7" w:tplc="04080019" w:tentative="1">
      <w:start w:val="1"/>
      <w:numFmt w:val="lowerLetter"/>
      <w:lvlText w:val="%8."/>
      <w:lvlJc w:val="left"/>
      <w:pPr>
        <w:ind w:left="5468" w:hanging="360"/>
      </w:pPr>
    </w:lvl>
    <w:lvl w:ilvl="8" w:tplc="0408001B" w:tentative="1">
      <w:start w:val="1"/>
      <w:numFmt w:val="lowerRoman"/>
      <w:lvlText w:val="%9."/>
      <w:lvlJc w:val="right"/>
      <w:pPr>
        <w:ind w:left="6188" w:hanging="180"/>
      </w:pPr>
    </w:lvl>
  </w:abstractNum>
  <w:abstractNum w:abstractNumId="21">
    <w:nsid w:val="393153DA"/>
    <w:multiLevelType w:val="hybridMultilevel"/>
    <w:tmpl w:val="92B6E516"/>
    <w:lvl w:ilvl="0" w:tplc="D87A809C">
      <w:start w:val="2"/>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D1D480B"/>
    <w:multiLevelType w:val="hybridMultilevel"/>
    <w:tmpl w:val="AC1A124E"/>
    <w:lvl w:ilvl="0" w:tplc="345C073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416054C1"/>
    <w:multiLevelType w:val="hybridMultilevel"/>
    <w:tmpl w:val="83DE69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CC84AC5"/>
    <w:multiLevelType w:val="hybridMultilevel"/>
    <w:tmpl w:val="256CE4A8"/>
    <w:lvl w:ilvl="0" w:tplc="5C62A20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536B68C6"/>
    <w:multiLevelType w:val="hybridMultilevel"/>
    <w:tmpl w:val="65003CB0"/>
    <w:lvl w:ilvl="0" w:tplc="08E21EF8">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4AA4004"/>
    <w:multiLevelType w:val="hybridMultilevel"/>
    <w:tmpl w:val="167AB7DE"/>
    <w:lvl w:ilvl="0" w:tplc="0408000F">
      <w:start w:val="1"/>
      <w:numFmt w:val="decimal"/>
      <w:lvlText w:val="%1."/>
      <w:lvlJc w:val="left"/>
      <w:pPr>
        <w:ind w:left="795" w:hanging="360"/>
      </w:pPr>
    </w:lvl>
    <w:lvl w:ilvl="1" w:tplc="04080019" w:tentative="1">
      <w:start w:val="1"/>
      <w:numFmt w:val="lowerLetter"/>
      <w:lvlText w:val="%2."/>
      <w:lvlJc w:val="left"/>
      <w:pPr>
        <w:ind w:left="1515" w:hanging="360"/>
      </w:pPr>
    </w:lvl>
    <w:lvl w:ilvl="2" w:tplc="0408001B" w:tentative="1">
      <w:start w:val="1"/>
      <w:numFmt w:val="lowerRoman"/>
      <w:lvlText w:val="%3."/>
      <w:lvlJc w:val="right"/>
      <w:pPr>
        <w:ind w:left="2235" w:hanging="180"/>
      </w:p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27">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8">
    <w:nsid w:val="553C2B3B"/>
    <w:multiLevelType w:val="multilevel"/>
    <w:tmpl w:val="F40C14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184E84"/>
    <w:multiLevelType w:val="hybridMultilevel"/>
    <w:tmpl w:val="A9CA36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2A3464D"/>
    <w:multiLevelType w:val="hybridMultilevel"/>
    <w:tmpl w:val="2294D178"/>
    <w:lvl w:ilvl="0" w:tplc="C96AA18C">
      <w:start w:val="1"/>
      <w:numFmt w:val="decimal"/>
      <w:lvlText w:val="Α%1."/>
      <w:lvlJc w:val="left"/>
      <w:pPr>
        <w:ind w:left="643"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1">
    <w:nsid w:val="692C7ED7"/>
    <w:multiLevelType w:val="hybridMultilevel"/>
    <w:tmpl w:val="AD8084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9C15919"/>
    <w:multiLevelType w:val="hybridMultilevel"/>
    <w:tmpl w:val="D7184B4C"/>
    <w:lvl w:ilvl="0" w:tplc="E842E6E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2D47350"/>
    <w:multiLevelType w:val="hybridMultilevel"/>
    <w:tmpl w:val="D0CCC182"/>
    <w:lvl w:ilvl="0" w:tplc="04080001">
      <w:start w:val="1"/>
      <w:numFmt w:val="bullet"/>
      <w:lvlText w:val=""/>
      <w:lvlJc w:val="left"/>
      <w:pPr>
        <w:tabs>
          <w:tab w:val="num" w:pos="720"/>
        </w:tabs>
        <w:ind w:left="720" w:hanging="360"/>
      </w:pPr>
      <w:rPr>
        <w:rFonts w:ascii="Symbol" w:hAnsi="Symbol" w:hint="default"/>
      </w:rPr>
    </w:lvl>
    <w:lvl w:ilvl="1" w:tplc="61743BA6">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71B2686"/>
    <w:multiLevelType w:val="hybridMultilevel"/>
    <w:tmpl w:val="7CB00B24"/>
    <w:lvl w:ilvl="0" w:tplc="00000009">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B1F2F93"/>
    <w:multiLevelType w:val="hybridMultilevel"/>
    <w:tmpl w:val="F60E1396"/>
    <w:lvl w:ilvl="0" w:tplc="B05C3AFA">
      <w:start w:val="8"/>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C3258B3"/>
    <w:multiLevelType w:val="hybridMultilevel"/>
    <w:tmpl w:val="DF763808"/>
    <w:lvl w:ilvl="0" w:tplc="9B9E639C">
      <w:start w:val="7"/>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6"/>
  </w:num>
  <w:num w:numId="20">
    <w:abstractNumId w:val="18"/>
  </w:num>
  <w:num w:numId="21">
    <w:abstractNumId w:val="34"/>
  </w:num>
  <w:num w:numId="22">
    <w:abstractNumId w:val="25"/>
  </w:num>
  <w:num w:numId="23">
    <w:abstractNumId w:val="17"/>
  </w:num>
  <w:num w:numId="24">
    <w:abstractNumId w:val="3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1"/>
  </w:num>
  <w:num w:numId="30">
    <w:abstractNumId w:val="10"/>
  </w:num>
  <w:num w:numId="31">
    <w:abstractNumId w:val="13"/>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3"/>
  </w:num>
  <w:num w:numId="36">
    <w:abstractNumId w:val="29"/>
  </w:num>
  <w:num w:numId="37">
    <w:abstractNumId w:val="28"/>
  </w:num>
  <w:num w:numId="38">
    <w:abstractNumId w:val="32"/>
  </w:num>
  <w:num w:numId="39">
    <w:abstractNumId w:val="20"/>
  </w:num>
  <w:num w:numId="40">
    <w:abstractNumId w:val="24"/>
  </w:num>
  <w:num w:numId="41">
    <w:abstractNumId w:val="21"/>
  </w:num>
  <w:num w:numId="42">
    <w:abstractNumId w:val="22"/>
  </w:num>
  <w:num w:numId="43">
    <w:abstractNumId w:val="35"/>
  </w:num>
  <w:num w:numId="44">
    <w:abstractNumId w:val="36"/>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A5"/>
    <w:rsid w:val="00021CEA"/>
    <w:rsid w:val="00040136"/>
    <w:rsid w:val="000A44CD"/>
    <w:rsid w:val="000C1657"/>
    <w:rsid w:val="000E5FA5"/>
    <w:rsid w:val="002274B3"/>
    <w:rsid w:val="002351FD"/>
    <w:rsid w:val="002D21E0"/>
    <w:rsid w:val="00351043"/>
    <w:rsid w:val="00377ABF"/>
    <w:rsid w:val="004B16E7"/>
    <w:rsid w:val="00557101"/>
    <w:rsid w:val="005E398A"/>
    <w:rsid w:val="00603AA1"/>
    <w:rsid w:val="00625C73"/>
    <w:rsid w:val="006D1396"/>
    <w:rsid w:val="006E2AFD"/>
    <w:rsid w:val="008273AE"/>
    <w:rsid w:val="008353E7"/>
    <w:rsid w:val="00891357"/>
    <w:rsid w:val="008963A4"/>
    <w:rsid w:val="00A02193"/>
    <w:rsid w:val="00A026B1"/>
    <w:rsid w:val="00A55F33"/>
    <w:rsid w:val="00AD064F"/>
    <w:rsid w:val="00B41915"/>
    <w:rsid w:val="00BF13F1"/>
    <w:rsid w:val="00D5138D"/>
    <w:rsid w:val="00DF3CA5"/>
    <w:rsid w:val="00E115E1"/>
    <w:rsid w:val="00E728A1"/>
    <w:rsid w:val="00E83141"/>
    <w:rsid w:val="00EB0B93"/>
    <w:rsid w:val="00F37A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Times New Roman" w:hAnsi="Liberation Sans" w:cs="Times New Roman"/>
        <w:sz w:val="18"/>
        <w:szCs w:val="18"/>
        <w:lang w:val="el-GR" w:eastAsia="el-GR" w:bidi="el-GR"/>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F2"/>
    <w:pPr>
      <w:suppressAutoHyphens/>
      <w:spacing w:after="120"/>
    </w:pPr>
    <w:rPr>
      <w:rFonts w:ascii="Calibri" w:hAnsi="Calibri" w:cs="Calibri"/>
      <w:sz w:val="22"/>
      <w:szCs w:val="24"/>
      <w:lang w:val="en-GB" w:eastAsia="zh-CN" w:bidi="ar-SA"/>
    </w:rPr>
  </w:style>
  <w:style w:type="paragraph" w:styleId="1">
    <w:name w:val="heading 1"/>
    <w:basedOn w:val="a"/>
    <w:next w:val="a"/>
    <w:link w:val="1Char"/>
    <w:qFormat/>
    <w:rsid w:val="004B16E7"/>
    <w:pPr>
      <w:keepNext/>
      <w:jc w:val="center"/>
      <w:outlineLvl w:val="0"/>
    </w:pPr>
    <w:rPr>
      <w:rFonts w:ascii="Verdana" w:hAnsi="Verdana" w:cs="Verdana"/>
      <w:b/>
      <w:bCs/>
    </w:rPr>
  </w:style>
  <w:style w:type="paragraph" w:styleId="20">
    <w:name w:val="heading 2"/>
    <w:basedOn w:val="a"/>
    <w:next w:val="a"/>
    <w:link w:val="2Char"/>
    <w:qFormat/>
    <w:rsid w:val="004B16E7"/>
    <w:pPr>
      <w:keepNext/>
      <w:outlineLvl w:val="1"/>
    </w:pPr>
    <w:rPr>
      <w:rFonts w:ascii="Verdana" w:hAnsi="Verdana" w:cs="Verdana"/>
      <w:b/>
      <w:bCs/>
    </w:rPr>
  </w:style>
  <w:style w:type="paragraph" w:styleId="3">
    <w:name w:val="heading 3"/>
    <w:basedOn w:val="a"/>
    <w:next w:val="a"/>
    <w:link w:val="3Char"/>
    <w:qFormat/>
    <w:rsid w:val="004B16E7"/>
    <w:pPr>
      <w:keepNext/>
      <w:outlineLvl w:val="2"/>
    </w:pPr>
    <w:rPr>
      <w:rFonts w:ascii="Verdana" w:hAnsi="Verdana" w:cs="Verdana"/>
      <w:i/>
      <w:iCs/>
    </w:rPr>
  </w:style>
  <w:style w:type="paragraph" w:styleId="4">
    <w:name w:val="heading 4"/>
    <w:basedOn w:val="a"/>
    <w:next w:val="a"/>
    <w:link w:val="4Char"/>
    <w:qFormat/>
    <w:rsid w:val="004B16E7"/>
    <w:pPr>
      <w:keepNext/>
      <w:spacing w:line="360" w:lineRule="auto"/>
      <w:jc w:val="center"/>
      <w:outlineLvl w:val="3"/>
    </w:pPr>
    <w:rPr>
      <w:b/>
      <w:bCs/>
    </w:rPr>
  </w:style>
  <w:style w:type="paragraph" w:styleId="5">
    <w:name w:val="heading 5"/>
    <w:basedOn w:val="a"/>
    <w:next w:val="a"/>
    <w:link w:val="5Char"/>
    <w:qFormat/>
    <w:rsid w:val="004B16E7"/>
    <w:pPr>
      <w:keepNext/>
      <w:spacing w:line="360" w:lineRule="auto"/>
      <w:outlineLvl w:val="4"/>
    </w:pPr>
    <w:rPr>
      <w:rFonts w:ascii="Verdana" w:hAnsi="Verdana" w:cs="Verdana"/>
      <w:b/>
    </w:rPr>
  </w:style>
  <w:style w:type="paragraph" w:styleId="6">
    <w:name w:val="heading 6"/>
    <w:basedOn w:val="a"/>
    <w:next w:val="a"/>
    <w:link w:val="6Char"/>
    <w:uiPriority w:val="9"/>
    <w:qFormat/>
    <w:rsid w:val="004B16E7"/>
    <w:pPr>
      <w:keepNext/>
      <w:jc w:val="center"/>
      <w:outlineLvl w:val="5"/>
    </w:pPr>
    <w:rPr>
      <w:rFonts w:ascii="Verdana" w:hAnsi="Verdana" w:cs="Verdana"/>
      <w:b/>
      <w:bCs/>
      <w:sz w:val="16"/>
    </w:rPr>
  </w:style>
  <w:style w:type="paragraph" w:styleId="7">
    <w:name w:val="heading 7"/>
    <w:basedOn w:val="a"/>
    <w:next w:val="a"/>
    <w:link w:val="7Char"/>
    <w:uiPriority w:val="9"/>
    <w:qFormat/>
    <w:rsid w:val="004B16E7"/>
    <w:pPr>
      <w:keepNext/>
      <w:spacing w:line="360" w:lineRule="auto"/>
      <w:outlineLvl w:val="6"/>
    </w:pPr>
    <w:rPr>
      <w:rFonts w:ascii="Verdana" w:hAnsi="Verdana" w:cs="Verdana"/>
      <w:b/>
      <w:color w:val="FF0000"/>
    </w:rPr>
  </w:style>
  <w:style w:type="paragraph" w:styleId="8">
    <w:name w:val="heading 8"/>
    <w:basedOn w:val="a"/>
    <w:next w:val="a"/>
    <w:link w:val="8Char"/>
    <w:qFormat/>
    <w:rsid w:val="004B16E7"/>
    <w:pPr>
      <w:keepNext/>
      <w:jc w:val="center"/>
      <w:outlineLvl w:val="7"/>
    </w:pPr>
    <w:rPr>
      <w:rFonts w:ascii="Arial" w:hAnsi="Arial" w:cs="Arial"/>
      <w:b/>
      <w:bCs/>
      <w:i/>
      <w:iCs/>
      <w:sz w:val="16"/>
    </w:rPr>
  </w:style>
  <w:style w:type="paragraph" w:styleId="9">
    <w:name w:val="heading 9"/>
    <w:basedOn w:val="a"/>
    <w:next w:val="a"/>
    <w:link w:val="9Char"/>
    <w:qFormat/>
    <w:rsid w:val="004B16E7"/>
    <w:pPr>
      <w:keepNext/>
      <w:outlineLvl w:val="8"/>
    </w:pPr>
    <w:rPr>
      <w:rFonts w:ascii="Arial" w:hAnsi="Arial" w:cs="Arial"/>
      <w:b/>
      <w:bCs/>
      <w:color w:val="FF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B16E7"/>
    <w:rPr>
      <w:rFonts w:ascii="Verdana" w:eastAsia="Times New Roman" w:hAnsi="Verdana" w:cs="Verdana"/>
      <w:b/>
      <w:bCs/>
      <w:kern w:val="16"/>
      <w:sz w:val="20"/>
      <w:szCs w:val="20"/>
      <w:lang w:eastAsia="ar-SA"/>
    </w:rPr>
  </w:style>
  <w:style w:type="character" w:customStyle="1" w:styleId="2Char">
    <w:name w:val="Επικεφαλίδα 2 Char"/>
    <w:basedOn w:val="a0"/>
    <w:link w:val="20"/>
    <w:rsid w:val="004B16E7"/>
    <w:rPr>
      <w:rFonts w:ascii="Verdana" w:eastAsia="Times New Roman" w:hAnsi="Verdana" w:cs="Verdana"/>
      <w:b/>
      <w:bCs/>
      <w:kern w:val="16"/>
      <w:sz w:val="20"/>
      <w:szCs w:val="20"/>
      <w:lang w:eastAsia="ar-SA"/>
    </w:rPr>
  </w:style>
  <w:style w:type="character" w:customStyle="1" w:styleId="3Char">
    <w:name w:val="Επικεφαλίδα 3 Char"/>
    <w:basedOn w:val="a0"/>
    <w:link w:val="3"/>
    <w:rsid w:val="004B16E7"/>
    <w:rPr>
      <w:rFonts w:ascii="Verdana" w:eastAsia="Times New Roman" w:hAnsi="Verdana" w:cs="Verdana"/>
      <w:i/>
      <w:iCs/>
      <w:kern w:val="16"/>
      <w:sz w:val="20"/>
      <w:szCs w:val="20"/>
      <w:lang w:eastAsia="ar-SA"/>
    </w:rPr>
  </w:style>
  <w:style w:type="character" w:customStyle="1" w:styleId="4Char">
    <w:name w:val="Επικεφαλίδα 4 Char"/>
    <w:basedOn w:val="a0"/>
    <w:link w:val="4"/>
    <w:rsid w:val="004B16E7"/>
    <w:rPr>
      <w:rFonts w:ascii="Segoe UI" w:eastAsia="Times New Roman" w:hAnsi="Segoe UI" w:cs="Times New Roman"/>
      <w:b/>
      <w:bCs/>
      <w:kern w:val="16"/>
      <w:sz w:val="18"/>
      <w:szCs w:val="20"/>
      <w:lang w:eastAsia="ar-SA"/>
    </w:rPr>
  </w:style>
  <w:style w:type="character" w:customStyle="1" w:styleId="5Char">
    <w:name w:val="Επικεφαλίδα 5 Char"/>
    <w:basedOn w:val="a0"/>
    <w:link w:val="5"/>
    <w:rsid w:val="004B16E7"/>
    <w:rPr>
      <w:rFonts w:ascii="Verdana" w:eastAsia="Times New Roman" w:hAnsi="Verdana" w:cs="Verdana"/>
      <w:b/>
      <w:kern w:val="16"/>
      <w:sz w:val="20"/>
      <w:szCs w:val="20"/>
      <w:lang w:eastAsia="ar-SA"/>
    </w:rPr>
  </w:style>
  <w:style w:type="character" w:customStyle="1" w:styleId="6Char">
    <w:name w:val="Επικεφαλίδα 6 Char"/>
    <w:basedOn w:val="a0"/>
    <w:link w:val="6"/>
    <w:uiPriority w:val="9"/>
    <w:rsid w:val="004B16E7"/>
    <w:rPr>
      <w:rFonts w:ascii="Verdana" w:eastAsia="Times New Roman" w:hAnsi="Verdana" w:cs="Verdana"/>
      <w:b/>
      <w:bCs/>
      <w:kern w:val="16"/>
      <w:sz w:val="16"/>
      <w:szCs w:val="24"/>
      <w:lang w:eastAsia="ar-SA"/>
    </w:rPr>
  </w:style>
  <w:style w:type="character" w:customStyle="1" w:styleId="7Char">
    <w:name w:val="Επικεφαλίδα 7 Char"/>
    <w:basedOn w:val="a0"/>
    <w:link w:val="7"/>
    <w:uiPriority w:val="9"/>
    <w:rsid w:val="004B16E7"/>
    <w:rPr>
      <w:rFonts w:ascii="Verdana" w:eastAsia="Times New Roman" w:hAnsi="Verdana" w:cs="Verdana"/>
      <w:b/>
      <w:color w:val="FF0000"/>
      <w:kern w:val="16"/>
      <w:sz w:val="20"/>
      <w:szCs w:val="20"/>
      <w:lang w:eastAsia="ar-SA"/>
    </w:rPr>
  </w:style>
  <w:style w:type="character" w:customStyle="1" w:styleId="8Char">
    <w:name w:val="Επικεφαλίδα 8 Char"/>
    <w:basedOn w:val="a0"/>
    <w:link w:val="8"/>
    <w:rsid w:val="004B16E7"/>
    <w:rPr>
      <w:rFonts w:ascii="Arial" w:eastAsia="Times New Roman" w:hAnsi="Arial" w:cs="Arial"/>
      <w:b/>
      <w:bCs/>
      <w:i/>
      <w:iCs/>
      <w:kern w:val="16"/>
      <w:sz w:val="16"/>
      <w:szCs w:val="20"/>
      <w:lang w:eastAsia="ar-SA"/>
    </w:rPr>
  </w:style>
  <w:style w:type="character" w:customStyle="1" w:styleId="9Char">
    <w:name w:val="Επικεφαλίδα 9 Char"/>
    <w:basedOn w:val="a0"/>
    <w:link w:val="9"/>
    <w:rsid w:val="004B16E7"/>
    <w:rPr>
      <w:rFonts w:ascii="Arial" w:eastAsia="Times New Roman" w:hAnsi="Arial" w:cs="Arial"/>
      <w:b/>
      <w:bCs/>
      <w:color w:val="FF0000"/>
      <w:kern w:val="16"/>
      <w:sz w:val="16"/>
      <w:szCs w:val="16"/>
      <w:lang w:eastAsia="ar-SA"/>
    </w:rPr>
  </w:style>
  <w:style w:type="character" w:customStyle="1" w:styleId="WW8Num1z0">
    <w:name w:val="WW8Num1z0"/>
    <w:rsid w:val="004B16E7"/>
  </w:style>
  <w:style w:type="character" w:customStyle="1" w:styleId="WW8Num1z1">
    <w:name w:val="WW8Num1z1"/>
    <w:rsid w:val="004B16E7"/>
  </w:style>
  <w:style w:type="character" w:customStyle="1" w:styleId="WW8Num1z2">
    <w:name w:val="WW8Num1z2"/>
    <w:rsid w:val="004B16E7"/>
  </w:style>
  <w:style w:type="character" w:customStyle="1" w:styleId="WW8Num1z3">
    <w:name w:val="WW8Num1z3"/>
    <w:rsid w:val="004B16E7"/>
  </w:style>
  <w:style w:type="character" w:customStyle="1" w:styleId="WW8Num1z4">
    <w:name w:val="WW8Num1z4"/>
    <w:rsid w:val="004B16E7"/>
  </w:style>
  <w:style w:type="character" w:customStyle="1" w:styleId="WW8Num1z5">
    <w:name w:val="WW8Num1z5"/>
    <w:rsid w:val="004B16E7"/>
  </w:style>
  <w:style w:type="character" w:customStyle="1" w:styleId="WW8Num1z6">
    <w:name w:val="WW8Num1z6"/>
    <w:rsid w:val="004B16E7"/>
  </w:style>
  <w:style w:type="character" w:customStyle="1" w:styleId="WW8Num1z7">
    <w:name w:val="WW8Num1z7"/>
    <w:rsid w:val="004B16E7"/>
  </w:style>
  <w:style w:type="character" w:customStyle="1" w:styleId="WW8Num1z8">
    <w:name w:val="WW8Num1z8"/>
    <w:rsid w:val="004B16E7"/>
  </w:style>
  <w:style w:type="character" w:customStyle="1" w:styleId="WW8Num2z0">
    <w:name w:val="WW8Num2z0"/>
    <w:rsid w:val="004B16E7"/>
    <w:rPr>
      <w:rFonts w:ascii="Symbol" w:hAnsi="Symbol" w:cs="Symbol"/>
      <w:lang w:val="el-GR"/>
    </w:rPr>
  </w:style>
  <w:style w:type="character" w:customStyle="1" w:styleId="WW8Num3z0">
    <w:name w:val="WW8Num3z0"/>
    <w:rsid w:val="004B16E7"/>
    <w:rPr>
      <w:rFonts w:ascii="Verdana" w:hAnsi="Verdana" w:cs="Verdana"/>
      <w:i/>
      <w:iCs/>
      <w:color w:val="auto"/>
      <w:sz w:val="20"/>
    </w:rPr>
  </w:style>
  <w:style w:type="character" w:customStyle="1" w:styleId="WW8Num3z1">
    <w:name w:val="WW8Num3z1"/>
    <w:rsid w:val="004B16E7"/>
    <w:rPr>
      <w:rFonts w:ascii="Courier New" w:hAnsi="Courier New" w:cs="Courier New"/>
    </w:rPr>
  </w:style>
  <w:style w:type="character" w:customStyle="1" w:styleId="WW8Num3z2">
    <w:name w:val="WW8Num3z2"/>
    <w:rsid w:val="004B16E7"/>
    <w:rPr>
      <w:rFonts w:ascii="Wingdings" w:hAnsi="Wingdings" w:cs="Wingdings"/>
    </w:rPr>
  </w:style>
  <w:style w:type="character" w:customStyle="1" w:styleId="WW8Num3z3">
    <w:name w:val="WW8Num3z3"/>
    <w:rsid w:val="004B16E7"/>
    <w:rPr>
      <w:rFonts w:ascii="Symbol" w:hAnsi="Symbol" w:cs="Symbol"/>
    </w:rPr>
  </w:style>
  <w:style w:type="character" w:customStyle="1" w:styleId="WW8Num4z0">
    <w:name w:val="WW8Num4z0"/>
    <w:rsid w:val="004B16E7"/>
    <w:rPr>
      <w:rFonts w:ascii="Symbol" w:hAnsi="Symbol" w:cs="Symbol"/>
    </w:rPr>
  </w:style>
  <w:style w:type="character" w:customStyle="1" w:styleId="WW8Num4z1">
    <w:name w:val="WW8Num4z1"/>
    <w:rsid w:val="004B16E7"/>
  </w:style>
  <w:style w:type="character" w:customStyle="1" w:styleId="WW8Num4z2">
    <w:name w:val="WW8Num4z2"/>
    <w:rsid w:val="004B16E7"/>
  </w:style>
  <w:style w:type="character" w:customStyle="1" w:styleId="WW8Num4z3">
    <w:name w:val="WW8Num4z3"/>
    <w:rsid w:val="004B16E7"/>
  </w:style>
  <w:style w:type="character" w:customStyle="1" w:styleId="WW8Num4z4">
    <w:name w:val="WW8Num4z4"/>
    <w:rsid w:val="004B16E7"/>
  </w:style>
  <w:style w:type="character" w:customStyle="1" w:styleId="WW8Num4z5">
    <w:name w:val="WW8Num4z5"/>
    <w:rsid w:val="004B16E7"/>
  </w:style>
  <w:style w:type="character" w:customStyle="1" w:styleId="WW8Num4z6">
    <w:name w:val="WW8Num4z6"/>
    <w:rsid w:val="004B16E7"/>
  </w:style>
  <w:style w:type="character" w:customStyle="1" w:styleId="WW8Num4z7">
    <w:name w:val="WW8Num4z7"/>
    <w:rsid w:val="004B16E7"/>
  </w:style>
  <w:style w:type="character" w:customStyle="1" w:styleId="WW8Num4z8">
    <w:name w:val="WW8Num4z8"/>
    <w:rsid w:val="004B16E7"/>
  </w:style>
  <w:style w:type="character" w:customStyle="1" w:styleId="WW8Num5z0">
    <w:name w:val="WW8Num5z0"/>
    <w:rsid w:val="004B16E7"/>
    <w:rPr>
      <w:rFonts w:ascii="Times New Roman" w:hAnsi="Times New Roman" w:cs="Times New Roman"/>
      <w:b/>
      <w:sz w:val="22"/>
    </w:rPr>
  </w:style>
  <w:style w:type="character" w:customStyle="1" w:styleId="WW8Num5z1">
    <w:name w:val="WW8Num5z1"/>
    <w:rsid w:val="004B16E7"/>
  </w:style>
  <w:style w:type="character" w:customStyle="1" w:styleId="WW8Num5z2">
    <w:name w:val="WW8Num5z2"/>
    <w:rsid w:val="004B16E7"/>
  </w:style>
  <w:style w:type="character" w:customStyle="1" w:styleId="WW8Num5z3">
    <w:name w:val="WW8Num5z3"/>
    <w:rsid w:val="004B16E7"/>
  </w:style>
  <w:style w:type="character" w:customStyle="1" w:styleId="WW8Num5z4">
    <w:name w:val="WW8Num5z4"/>
    <w:rsid w:val="004B16E7"/>
  </w:style>
  <w:style w:type="character" w:customStyle="1" w:styleId="WW8Num5z5">
    <w:name w:val="WW8Num5z5"/>
    <w:rsid w:val="004B16E7"/>
  </w:style>
  <w:style w:type="character" w:customStyle="1" w:styleId="WW8Num5z6">
    <w:name w:val="WW8Num5z6"/>
    <w:rsid w:val="004B16E7"/>
  </w:style>
  <w:style w:type="character" w:customStyle="1" w:styleId="WW8Num5z7">
    <w:name w:val="WW8Num5z7"/>
    <w:rsid w:val="004B16E7"/>
  </w:style>
  <w:style w:type="character" w:customStyle="1" w:styleId="WW8Num5z8">
    <w:name w:val="WW8Num5z8"/>
    <w:rsid w:val="004B16E7"/>
  </w:style>
  <w:style w:type="character" w:customStyle="1" w:styleId="WW8Num6z0">
    <w:name w:val="WW8Num6z0"/>
    <w:rsid w:val="004B16E7"/>
    <w:rPr>
      <w:b w:val="0"/>
      <w:bCs/>
      <w:i w:val="0"/>
      <w:iCs w:val="0"/>
      <w:caps w:val="0"/>
      <w:smallCaps w:val="0"/>
      <w:strike w:val="0"/>
      <w:dstrike w:val="0"/>
      <w:vanish w:val="0"/>
      <w:spacing w:val="0"/>
      <w:w w:val="100"/>
      <w:position w:val="0"/>
      <w:sz w:val="18"/>
      <w:szCs w:val="22"/>
      <w:u w:val="none"/>
      <w:vertAlign w:val="baseline"/>
    </w:rPr>
  </w:style>
  <w:style w:type="character" w:customStyle="1" w:styleId="WW8Num6z1">
    <w:name w:val="WW8Num6z1"/>
    <w:rsid w:val="004B16E7"/>
  </w:style>
  <w:style w:type="character" w:customStyle="1" w:styleId="WW8Num6z2">
    <w:name w:val="WW8Num6z2"/>
    <w:rsid w:val="004B16E7"/>
  </w:style>
  <w:style w:type="character" w:customStyle="1" w:styleId="WW8Num6z3">
    <w:name w:val="WW8Num6z3"/>
    <w:rsid w:val="004B16E7"/>
  </w:style>
  <w:style w:type="character" w:customStyle="1" w:styleId="WW8Num6z4">
    <w:name w:val="WW8Num6z4"/>
    <w:rsid w:val="004B16E7"/>
  </w:style>
  <w:style w:type="character" w:customStyle="1" w:styleId="WW8Num6z5">
    <w:name w:val="WW8Num6z5"/>
    <w:rsid w:val="004B16E7"/>
  </w:style>
  <w:style w:type="character" w:customStyle="1" w:styleId="WW8Num6z6">
    <w:name w:val="WW8Num6z6"/>
    <w:rsid w:val="004B16E7"/>
  </w:style>
  <w:style w:type="character" w:customStyle="1" w:styleId="WW8Num6z7">
    <w:name w:val="WW8Num6z7"/>
    <w:rsid w:val="004B16E7"/>
  </w:style>
  <w:style w:type="character" w:customStyle="1" w:styleId="WW8Num6z8">
    <w:name w:val="WW8Num6z8"/>
    <w:rsid w:val="004B16E7"/>
  </w:style>
  <w:style w:type="character" w:customStyle="1" w:styleId="WW8Num7z0">
    <w:name w:val="WW8Num7z0"/>
    <w:rsid w:val="004B16E7"/>
    <w:rPr>
      <w:rFonts w:ascii="Times New Roman" w:eastAsia="Times New Roman" w:hAnsi="Times New Roman" w:cs="Times New Roman"/>
    </w:rPr>
  </w:style>
  <w:style w:type="character" w:customStyle="1" w:styleId="Absatz-Standardschriftart">
    <w:name w:val="Absatz-Standardschriftart"/>
    <w:rsid w:val="004B16E7"/>
  </w:style>
  <w:style w:type="character" w:customStyle="1" w:styleId="WW8Num7z1">
    <w:name w:val="WW8Num7z1"/>
    <w:rsid w:val="004B16E7"/>
    <w:rPr>
      <w:rFonts w:ascii="Courier New" w:hAnsi="Courier New" w:cs="Courier New"/>
    </w:rPr>
  </w:style>
  <w:style w:type="character" w:customStyle="1" w:styleId="WW8Num7z2">
    <w:name w:val="WW8Num7z2"/>
    <w:rsid w:val="004B16E7"/>
    <w:rPr>
      <w:rFonts w:ascii="Wingdings" w:hAnsi="Wingdings" w:cs="Wingdings"/>
    </w:rPr>
  </w:style>
  <w:style w:type="character" w:customStyle="1" w:styleId="WW8Num7z3">
    <w:name w:val="WW8Num7z3"/>
    <w:rsid w:val="004B16E7"/>
    <w:rPr>
      <w:rFonts w:ascii="Symbol" w:hAnsi="Symbol" w:cs="Symbol"/>
    </w:rPr>
  </w:style>
  <w:style w:type="character" w:customStyle="1" w:styleId="WW8Num10z0">
    <w:name w:val="WW8Num10z0"/>
    <w:rsid w:val="004B16E7"/>
    <w:rPr>
      <w:rFonts w:cs="Arial"/>
      <w:color w:val="FF0000"/>
    </w:rPr>
  </w:style>
  <w:style w:type="character" w:customStyle="1" w:styleId="WW8Num15z0">
    <w:name w:val="WW8Num15z0"/>
    <w:rsid w:val="004B16E7"/>
    <w:rPr>
      <w:rFonts w:ascii="Wingdings" w:hAnsi="Wingdings" w:cs="Wingdings"/>
    </w:rPr>
  </w:style>
  <w:style w:type="character" w:customStyle="1" w:styleId="WW8Num15z1">
    <w:name w:val="WW8Num15z1"/>
    <w:rsid w:val="004B16E7"/>
    <w:rPr>
      <w:rFonts w:ascii="Courier New" w:hAnsi="Courier New" w:cs="Courier New"/>
    </w:rPr>
  </w:style>
  <w:style w:type="character" w:customStyle="1" w:styleId="WW8Num15z3">
    <w:name w:val="WW8Num15z3"/>
    <w:rsid w:val="004B16E7"/>
    <w:rPr>
      <w:rFonts w:ascii="Symbol" w:hAnsi="Symbol" w:cs="Symbol"/>
    </w:rPr>
  </w:style>
  <w:style w:type="character" w:customStyle="1" w:styleId="WW8Num16z0">
    <w:name w:val="WW8Num16z0"/>
    <w:rsid w:val="004B16E7"/>
    <w:rPr>
      <w:rFonts w:ascii="Arial" w:hAnsi="Arial" w:cs="Arial"/>
    </w:rPr>
  </w:style>
  <w:style w:type="character" w:customStyle="1" w:styleId="WW8Num20z0">
    <w:name w:val="WW8Num20z0"/>
    <w:rsid w:val="004B16E7"/>
    <w:rPr>
      <w:rFonts w:ascii="Times New Roman" w:eastAsia="Times New Roman" w:hAnsi="Times New Roman" w:cs="Times New Roman"/>
    </w:rPr>
  </w:style>
  <w:style w:type="character" w:customStyle="1" w:styleId="WW8Num20z1">
    <w:name w:val="WW8Num20z1"/>
    <w:rsid w:val="004B16E7"/>
    <w:rPr>
      <w:rFonts w:ascii="Courier New" w:hAnsi="Courier New" w:cs="Courier New"/>
    </w:rPr>
  </w:style>
  <w:style w:type="character" w:customStyle="1" w:styleId="WW8Num20z2">
    <w:name w:val="WW8Num20z2"/>
    <w:rsid w:val="004B16E7"/>
    <w:rPr>
      <w:rFonts w:ascii="Wingdings" w:hAnsi="Wingdings" w:cs="Wingdings"/>
    </w:rPr>
  </w:style>
  <w:style w:type="character" w:customStyle="1" w:styleId="WW8Num20z3">
    <w:name w:val="WW8Num20z3"/>
    <w:rsid w:val="004B16E7"/>
    <w:rPr>
      <w:rFonts w:ascii="Symbol" w:hAnsi="Symbol" w:cs="Symbol"/>
    </w:rPr>
  </w:style>
  <w:style w:type="character" w:customStyle="1" w:styleId="WW8Num21z0">
    <w:name w:val="WW8Num21z0"/>
    <w:rsid w:val="004B16E7"/>
    <w:rPr>
      <w:rFonts w:ascii="Symbol" w:hAnsi="Symbol" w:cs="Symbol"/>
    </w:rPr>
  </w:style>
  <w:style w:type="character" w:customStyle="1" w:styleId="WW8Num21z1">
    <w:name w:val="WW8Num21z1"/>
    <w:rsid w:val="004B16E7"/>
    <w:rPr>
      <w:rFonts w:ascii="Courier New" w:hAnsi="Courier New" w:cs="Courier New"/>
    </w:rPr>
  </w:style>
  <w:style w:type="character" w:customStyle="1" w:styleId="WW8Num21z2">
    <w:name w:val="WW8Num21z2"/>
    <w:rsid w:val="004B16E7"/>
    <w:rPr>
      <w:rFonts w:ascii="Wingdings" w:hAnsi="Wingdings" w:cs="Wingdings"/>
    </w:rPr>
  </w:style>
  <w:style w:type="character" w:customStyle="1" w:styleId="WW8Num25z0">
    <w:name w:val="WW8Num25z0"/>
    <w:rsid w:val="004B16E7"/>
    <w:rPr>
      <w:rFonts w:ascii="Times New Roman" w:eastAsia="Times New Roman" w:hAnsi="Times New Roman" w:cs="Times New Roman"/>
    </w:rPr>
  </w:style>
  <w:style w:type="character" w:customStyle="1" w:styleId="WW8Num25z1">
    <w:name w:val="WW8Num25z1"/>
    <w:rsid w:val="004B16E7"/>
    <w:rPr>
      <w:rFonts w:ascii="Courier New" w:hAnsi="Courier New" w:cs="Courier New"/>
    </w:rPr>
  </w:style>
  <w:style w:type="character" w:customStyle="1" w:styleId="WW8Num25z2">
    <w:name w:val="WW8Num25z2"/>
    <w:rsid w:val="004B16E7"/>
    <w:rPr>
      <w:rFonts w:ascii="Wingdings" w:hAnsi="Wingdings" w:cs="Wingdings"/>
    </w:rPr>
  </w:style>
  <w:style w:type="character" w:customStyle="1" w:styleId="WW8Num25z3">
    <w:name w:val="WW8Num25z3"/>
    <w:rsid w:val="004B16E7"/>
    <w:rPr>
      <w:rFonts w:ascii="Symbol" w:hAnsi="Symbol" w:cs="Symbol"/>
    </w:rPr>
  </w:style>
  <w:style w:type="character" w:customStyle="1" w:styleId="WW8Num27z0">
    <w:name w:val="WW8Num27z0"/>
    <w:rsid w:val="004B16E7"/>
    <w:rPr>
      <w:rFonts w:ascii="Symbol" w:hAnsi="Symbol" w:cs="Symbol"/>
    </w:rPr>
  </w:style>
  <w:style w:type="character" w:customStyle="1" w:styleId="WW8Num27z1">
    <w:name w:val="WW8Num27z1"/>
    <w:rsid w:val="004B16E7"/>
    <w:rPr>
      <w:rFonts w:ascii="Courier New" w:hAnsi="Courier New" w:cs="Courier New"/>
    </w:rPr>
  </w:style>
  <w:style w:type="character" w:customStyle="1" w:styleId="WW8Num27z2">
    <w:name w:val="WW8Num27z2"/>
    <w:rsid w:val="004B16E7"/>
    <w:rPr>
      <w:rFonts w:ascii="Wingdings" w:hAnsi="Wingdings" w:cs="Wingdings"/>
    </w:rPr>
  </w:style>
  <w:style w:type="character" w:customStyle="1" w:styleId="WW8Num29z0">
    <w:name w:val="WW8Num29z0"/>
    <w:rsid w:val="004B16E7"/>
    <w:rPr>
      <w:rFonts w:ascii="Symbol" w:hAnsi="Symbol" w:cs="Symbol"/>
    </w:rPr>
  </w:style>
  <w:style w:type="character" w:customStyle="1" w:styleId="WW8Num29z1">
    <w:name w:val="WW8Num29z1"/>
    <w:rsid w:val="004B16E7"/>
    <w:rPr>
      <w:rFonts w:ascii="Courier New" w:hAnsi="Courier New" w:cs="Courier New"/>
    </w:rPr>
  </w:style>
  <w:style w:type="character" w:customStyle="1" w:styleId="WW8Num29z2">
    <w:name w:val="WW8Num29z2"/>
    <w:rsid w:val="004B16E7"/>
    <w:rPr>
      <w:rFonts w:ascii="Wingdings" w:hAnsi="Wingdings" w:cs="Wingdings"/>
    </w:rPr>
  </w:style>
  <w:style w:type="character" w:customStyle="1" w:styleId="WW8Num34z0">
    <w:name w:val="WW8Num34z0"/>
    <w:rsid w:val="004B16E7"/>
    <w:rPr>
      <w:rFonts w:ascii="Symbol" w:hAnsi="Symbol" w:cs="Symbol"/>
    </w:rPr>
  </w:style>
  <w:style w:type="character" w:customStyle="1" w:styleId="WW8Num34z1">
    <w:name w:val="WW8Num34z1"/>
    <w:rsid w:val="004B16E7"/>
    <w:rPr>
      <w:rFonts w:ascii="Courier New" w:hAnsi="Courier New" w:cs="Courier New"/>
    </w:rPr>
  </w:style>
  <w:style w:type="character" w:customStyle="1" w:styleId="WW8Num34z2">
    <w:name w:val="WW8Num34z2"/>
    <w:rsid w:val="004B16E7"/>
    <w:rPr>
      <w:rFonts w:ascii="Wingdings" w:hAnsi="Wingdings" w:cs="Wingdings"/>
    </w:rPr>
  </w:style>
  <w:style w:type="character" w:customStyle="1" w:styleId="WW8Num35z0">
    <w:name w:val="WW8Num35z0"/>
    <w:rsid w:val="004B16E7"/>
    <w:rPr>
      <w:rFonts w:cs="Arial"/>
      <w:color w:val="FF0000"/>
    </w:rPr>
  </w:style>
  <w:style w:type="character" w:customStyle="1" w:styleId="WW8Num36z0">
    <w:name w:val="WW8Num36z0"/>
    <w:rsid w:val="004B16E7"/>
    <w:rPr>
      <w:i w:val="0"/>
      <w:color w:val="FF0000"/>
    </w:rPr>
  </w:style>
  <w:style w:type="character" w:customStyle="1" w:styleId="WW8Num37z0">
    <w:name w:val="WW8Num37z0"/>
    <w:rsid w:val="004B16E7"/>
    <w:rPr>
      <w:rFonts w:cs="Arial"/>
      <w:color w:val="FF0000"/>
    </w:rPr>
  </w:style>
  <w:style w:type="character" w:customStyle="1" w:styleId="WW8Num39z0">
    <w:name w:val="WW8Num39z0"/>
    <w:rsid w:val="004B16E7"/>
    <w:rPr>
      <w:color w:val="auto"/>
    </w:rPr>
  </w:style>
  <w:style w:type="character" w:customStyle="1" w:styleId="WW8Num40z0">
    <w:name w:val="WW8Num40z0"/>
    <w:rsid w:val="004B16E7"/>
    <w:rPr>
      <w:rFonts w:ascii="Times New Roman" w:eastAsia="Times New Roman" w:hAnsi="Times New Roman" w:cs="Times New Roman"/>
    </w:rPr>
  </w:style>
  <w:style w:type="character" w:customStyle="1" w:styleId="WW8Num40z1">
    <w:name w:val="WW8Num40z1"/>
    <w:rsid w:val="004B16E7"/>
    <w:rPr>
      <w:rFonts w:ascii="Courier New" w:hAnsi="Courier New" w:cs="Courier New"/>
    </w:rPr>
  </w:style>
  <w:style w:type="character" w:customStyle="1" w:styleId="WW8Num40z2">
    <w:name w:val="WW8Num40z2"/>
    <w:rsid w:val="004B16E7"/>
    <w:rPr>
      <w:rFonts w:ascii="Wingdings" w:hAnsi="Wingdings" w:cs="Wingdings"/>
    </w:rPr>
  </w:style>
  <w:style w:type="character" w:customStyle="1" w:styleId="WW8Num40z3">
    <w:name w:val="WW8Num40z3"/>
    <w:rsid w:val="004B16E7"/>
    <w:rPr>
      <w:rFonts w:ascii="Symbol" w:hAnsi="Symbol" w:cs="Symbol"/>
    </w:rPr>
  </w:style>
  <w:style w:type="character" w:customStyle="1" w:styleId="WW8Num43z0">
    <w:name w:val="WW8Num43z0"/>
    <w:rsid w:val="004B16E7"/>
    <w:rPr>
      <w:rFonts w:cs="Arial"/>
      <w:color w:val="FF0000"/>
    </w:rPr>
  </w:style>
  <w:style w:type="character" w:customStyle="1" w:styleId="10">
    <w:name w:val="Προεπιλεγμένη γραμματοσειρά1"/>
    <w:rsid w:val="004B16E7"/>
  </w:style>
  <w:style w:type="character" w:customStyle="1" w:styleId="FontStyle14">
    <w:name w:val="Font Style14"/>
    <w:basedOn w:val="10"/>
    <w:rsid w:val="004B16E7"/>
    <w:rPr>
      <w:rFonts w:ascii="Times New Roman" w:hAnsi="Times New Roman" w:cs="Times New Roman"/>
      <w:sz w:val="20"/>
      <w:szCs w:val="20"/>
    </w:rPr>
  </w:style>
  <w:style w:type="character" w:customStyle="1" w:styleId="a3">
    <w:name w:val="Χαρακτήρες αρίθμησης"/>
    <w:rsid w:val="004B16E7"/>
  </w:style>
  <w:style w:type="character" w:customStyle="1" w:styleId="ListLabel3">
    <w:name w:val="ListLabel 3"/>
    <w:rsid w:val="004B16E7"/>
    <w:rPr>
      <w:rFonts w:cs="Courier New"/>
    </w:rPr>
  </w:style>
  <w:style w:type="character" w:customStyle="1" w:styleId="a4">
    <w:name w:val="Κουκίδες"/>
    <w:rsid w:val="004B16E7"/>
    <w:rPr>
      <w:rFonts w:ascii="OpenSymbol" w:eastAsia="OpenSymbol" w:hAnsi="OpenSymbol" w:cs="OpenSymbol"/>
    </w:rPr>
  </w:style>
  <w:style w:type="character" w:customStyle="1" w:styleId="a5">
    <w:name w:val="Σώμα κειμένου_"/>
    <w:rsid w:val="004B16E7"/>
    <w:rPr>
      <w:sz w:val="21"/>
    </w:rPr>
  </w:style>
  <w:style w:type="character" w:customStyle="1" w:styleId="Tahoma">
    <w:name w:val="Σώμα κειμένου + Tahoma"/>
    <w:rsid w:val="004B16E7"/>
    <w:rPr>
      <w:rFonts w:ascii="Tahoma" w:hAnsi="Tahoma" w:cs="Tahoma"/>
      <w:b/>
      <w:sz w:val="21"/>
      <w:u w:val="none"/>
    </w:rPr>
  </w:style>
  <w:style w:type="character" w:customStyle="1" w:styleId="a6">
    <w:name w:val="Κεφαλίδα ή υποσέλιδο"/>
    <w:rsid w:val="004B16E7"/>
    <w:rPr>
      <w:rFonts w:ascii="Times New Roman" w:hAnsi="Times New Roman" w:cs="Times New Roman"/>
      <w:sz w:val="23"/>
      <w:u w:val="none"/>
    </w:rPr>
  </w:style>
  <w:style w:type="character" w:customStyle="1" w:styleId="a7">
    <w:name w:val="Σύνδεσμος διαδικτύου"/>
    <w:rsid w:val="004B16E7"/>
    <w:rPr>
      <w:rFonts w:ascii="Tahoma" w:hAnsi="Tahoma" w:cs="Tahoma"/>
      <w:color w:val="0000FF"/>
      <w:sz w:val="15"/>
      <w:szCs w:val="15"/>
      <w:u w:val="single"/>
    </w:rPr>
  </w:style>
  <w:style w:type="character" w:customStyle="1" w:styleId="ListLabel4">
    <w:name w:val="ListLabel 4"/>
    <w:rsid w:val="004B16E7"/>
    <w:rPr>
      <w:b w:val="0"/>
      <w:bCs/>
      <w:i w:val="0"/>
      <w:iCs w:val="0"/>
      <w:caps w:val="0"/>
      <w:smallCaps w:val="0"/>
      <w:strike w:val="0"/>
      <w:dstrike w:val="0"/>
      <w:vanish w:val="0"/>
      <w:spacing w:val="0"/>
      <w:w w:val="100"/>
      <w:position w:val="0"/>
      <w:sz w:val="18"/>
      <w:szCs w:val="22"/>
      <w:u w:val="none"/>
      <w:vertAlign w:val="baseline"/>
    </w:rPr>
  </w:style>
  <w:style w:type="paragraph" w:customStyle="1" w:styleId="a8">
    <w:name w:val="Επικεφαλίδα"/>
    <w:basedOn w:val="a"/>
    <w:next w:val="a9"/>
    <w:rsid w:val="004B16E7"/>
    <w:pPr>
      <w:keepNext/>
      <w:spacing w:before="240"/>
    </w:pPr>
    <w:rPr>
      <w:rFonts w:ascii="Arial" w:eastAsia="SimSun" w:hAnsi="Arial" w:cs="Mangal"/>
      <w:sz w:val="28"/>
      <w:szCs w:val="28"/>
    </w:rPr>
  </w:style>
  <w:style w:type="paragraph" w:styleId="a9">
    <w:name w:val="Body Text"/>
    <w:basedOn w:val="a"/>
    <w:link w:val="Char"/>
    <w:rsid w:val="004B16E7"/>
    <w:pPr>
      <w:jc w:val="center"/>
    </w:pPr>
    <w:rPr>
      <w:b/>
      <w:bCs/>
    </w:rPr>
  </w:style>
  <w:style w:type="character" w:customStyle="1" w:styleId="Char">
    <w:name w:val="Σώμα κειμένου Char"/>
    <w:basedOn w:val="a0"/>
    <w:link w:val="a9"/>
    <w:rsid w:val="004B16E7"/>
    <w:rPr>
      <w:rFonts w:ascii="Segoe UI" w:eastAsia="Times New Roman" w:hAnsi="Segoe UI" w:cs="Times New Roman"/>
      <w:b/>
      <w:bCs/>
      <w:kern w:val="16"/>
      <w:sz w:val="18"/>
      <w:szCs w:val="24"/>
      <w:lang w:eastAsia="ar-SA"/>
    </w:rPr>
  </w:style>
  <w:style w:type="paragraph" w:customStyle="1" w:styleId="11">
    <w:name w:val="Λεζάντα1"/>
    <w:basedOn w:val="a"/>
    <w:rsid w:val="004B16E7"/>
    <w:pPr>
      <w:suppressLineNumbers/>
      <w:spacing w:before="120"/>
    </w:pPr>
    <w:rPr>
      <w:rFonts w:cs="Mangal"/>
      <w:i/>
      <w:iCs/>
      <w:sz w:val="24"/>
    </w:rPr>
  </w:style>
  <w:style w:type="paragraph" w:customStyle="1" w:styleId="aa">
    <w:name w:val="Ευρετήριο"/>
    <w:basedOn w:val="a"/>
    <w:rsid w:val="004B16E7"/>
    <w:pPr>
      <w:suppressLineNumbers/>
    </w:pPr>
    <w:rPr>
      <w:rFonts w:cs="Mangal"/>
    </w:rPr>
  </w:style>
  <w:style w:type="paragraph" w:customStyle="1" w:styleId="21">
    <w:name w:val="Σώμα κείμενου 21"/>
    <w:basedOn w:val="a"/>
    <w:rsid w:val="004B16E7"/>
    <w:pPr>
      <w:jc w:val="center"/>
    </w:pPr>
    <w:rPr>
      <w:rFonts w:ascii="Verdana" w:hAnsi="Verdana" w:cs="Verdana"/>
      <w:b/>
      <w:bCs/>
    </w:rPr>
  </w:style>
  <w:style w:type="paragraph" w:customStyle="1" w:styleId="31">
    <w:name w:val="Σώμα κείμενου 31"/>
    <w:basedOn w:val="a"/>
    <w:rsid w:val="004B16E7"/>
    <w:rPr>
      <w:rFonts w:ascii="Verdana" w:hAnsi="Verdana" w:cs="Verdana"/>
    </w:rPr>
  </w:style>
  <w:style w:type="paragraph" w:customStyle="1" w:styleId="Style7">
    <w:name w:val="Style7"/>
    <w:basedOn w:val="a"/>
    <w:rsid w:val="004B16E7"/>
    <w:pPr>
      <w:autoSpaceDE w:val="0"/>
    </w:pPr>
  </w:style>
  <w:style w:type="paragraph" w:customStyle="1" w:styleId="Style10">
    <w:name w:val="Style10"/>
    <w:basedOn w:val="a"/>
    <w:rsid w:val="004B16E7"/>
    <w:pPr>
      <w:autoSpaceDE w:val="0"/>
    </w:pPr>
  </w:style>
  <w:style w:type="paragraph" w:customStyle="1" w:styleId="210">
    <w:name w:val="Σώμα κείμενου με εσοχή 21"/>
    <w:basedOn w:val="a"/>
    <w:rsid w:val="004B16E7"/>
    <w:pPr>
      <w:ind w:firstLine="720"/>
    </w:pPr>
    <w:rPr>
      <w:rFonts w:ascii="Microsoft Sans Serif" w:hAnsi="Microsoft Sans Serif" w:cs="Microsoft Sans Serif"/>
    </w:rPr>
  </w:style>
  <w:style w:type="paragraph" w:customStyle="1" w:styleId="12">
    <w:name w:val="Παράγραφος λίστας1"/>
    <w:basedOn w:val="a"/>
    <w:rsid w:val="004B16E7"/>
    <w:pPr>
      <w:spacing w:after="200" w:line="276" w:lineRule="auto"/>
      <w:ind w:left="720"/>
    </w:pPr>
  </w:style>
  <w:style w:type="paragraph" w:customStyle="1" w:styleId="310">
    <w:name w:val="Σώμα κείμενου με εσοχή 31"/>
    <w:basedOn w:val="a"/>
    <w:rsid w:val="004B16E7"/>
    <w:pPr>
      <w:spacing w:line="276" w:lineRule="auto"/>
      <w:ind w:firstLine="284"/>
    </w:pPr>
    <w:rPr>
      <w:rFonts w:ascii="Comic Sans MS" w:hAnsi="Comic Sans MS" w:cs="Arial"/>
      <w:i/>
      <w:iCs/>
      <w:color w:val="FF0000"/>
    </w:rPr>
  </w:style>
  <w:style w:type="paragraph" w:customStyle="1" w:styleId="Normalgr">
    <w:name w:val="Normalgr"/>
    <w:rsid w:val="004B16E7"/>
    <w:pPr>
      <w:tabs>
        <w:tab w:val="left" w:pos="1021"/>
        <w:tab w:val="left" w:pos="1588"/>
      </w:tabs>
      <w:suppressAutoHyphens/>
    </w:pPr>
    <w:rPr>
      <w:rFonts w:ascii="Arial" w:eastAsia="Arial" w:hAnsi="Arial"/>
      <w:spacing w:val="15"/>
      <w:lang w:val="en-GB" w:eastAsia="ar-SA"/>
    </w:rPr>
  </w:style>
  <w:style w:type="paragraph" w:customStyle="1" w:styleId="ab">
    <w:name w:val="Περιεχόμενα πίνακα"/>
    <w:basedOn w:val="a"/>
    <w:rsid w:val="004B16E7"/>
    <w:pPr>
      <w:suppressLineNumbers/>
    </w:pPr>
  </w:style>
  <w:style w:type="paragraph" w:customStyle="1" w:styleId="ac">
    <w:name w:val="Επικεφαλίδα πίνακα"/>
    <w:basedOn w:val="ab"/>
    <w:rsid w:val="004B16E7"/>
    <w:pPr>
      <w:jc w:val="center"/>
    </w:pPr>
    <w:rPr>
      <w:b/>
      <w:bCs/>
    </w:rPr>
  </w:style>
  <w:style w:type="paragraph" w:customStyle="1" w:styleId="Web1">
    <w:name w:val="Κανονικό (Web)1"/>
    <w:basedOn w:val="a"/>
    <w:rsid w:val="004B16E7"/>
    <w:pPr>
      <w:spacing w:before="280" w:after="280"/>
    </w:pPr>
  </w:style>
  <w:style w:type="paragraph" w:customStyle="1" w:styleId="ad">
    <w:name w:val="κανονικό"/>
    <w:basedOn w:val="a"/>
    <w:rsid w:val="004B16E7"/>
    <w:pPr>
      <w:jc w:val="center"/>
    </w:pPr>
    <w:rPr>
      <w:rFonts w:cs="Segoe UI"/>
    </w:rPr>
  </w:style>
  <w:style w:type="paragraph" w:customStyle="1" w:styleId="ae">
    <w:name w:val="ΚΑΝΟΝΙΚΌ"/>
    <w:basedOn w:val="Web1"/>
    <w:rsid w:val="004B16E7"/>
    <w:pPr>
      <w:spacing w:before="0" w:after="60" w:line="320" w:lineRule="exact"/>
      <w:ind w:firstLine="170"/>
    </w:pPr>
    <w:rPr>
      <w:rFonts w:cs="Segoe UI"/>
      <w:color w:val="00000A"/>
    </w:rPr>
  </w:style>
  <w:style w:type="paragraph" w:styleId="af">
    <w:name w:val="List"/>
    <w:basedOn w:val="a9"/>
    <w:rsid w:val="004B16E7"/>
    <w:rPr>
      <w:rFonts w:cs="Mangal"/>
      <w:b w:val="0"/>
      <w:bCs w:val="0"/>
    </w:rPr>
  </w:style>
  <w:style w:type="paragraph" w:styleId="af0">
    <w:name w:val="Title"/>
    <w:basedOn w:val="a"/>
    <w:next w:val="af1"/>
    <w:link w:val="Char0"/>
    <w:qFormat/>
    <w:rsid w:val="004B16E7"/>
    <w:pPr>
      <w:jc w:val="center"/>
    </w:pPr>
    <w:rPr>
      <w:b/>
      <w:sz w:val="28"/>
      <w:u w:val="single"/>
      <w:lang w:val="en-US"/>
    </w:rPr>
  </w:style>
  <w:style w:type="paragraph" w:styleId="af1">
    <w:name w:val="Subtitle"/>
    <w:basedOn w:val="a"/>
    <w:next w:val="a9"/>
    <w:link w:val="Char1"/>
    <w:qFormat/>
    <w:rsid w:val="004B16E7"/>
    <w:pPr>
      <w:keepNext/>
      <w:spacing w:before="240"/>
      <w:jc w:val="center"/>
    </w:pPr>
    <w:rPr>
      <w:rFonts w:ascii="Arial" w:eastAsia="MS Mincho" w:hAnsi="Arial" w:cs="Tahoma"/>
      <w:i/>
      <w:iCs/>
      <w:sz w:val="28"/>
      <w:szCs w:val="28"/>
    </w:rPr>
  </w:style>
  <w:style w:type="character" w:customStyle="1" w:styleId="Char1">
    <w:name w:val="Υπότιτλος Char"/>
    <w:basedOn w:val="a0"/>
    <w:link w:val="af1"/>
    <w:rsid w:val="004B16E7"/>
    <w:rPr>
      <w:rFonts w:ascii="Arial" w:eastAsia="MS Mincho" w:hAnsi="Arial" w:cs="Tahoma"/>
      <w:i/>
      <w:iCs/>
      <w:kern w:val="16"/>
      <w:sz w:val="28"/>
      <w:szCs w:val="28"/>
      <w:lang w:eastAsia="ar-SA"/>
    </w:rPr>
  </w:style>
  <w:style w:type="character" w:customStyle="1" w:styleId="Char0">
    <w:name w:val="Τίτλος Char"/>
    <w:basedOn w:val="a0"/>
    <w:link w:val="af0"/>
    <w:rsid w:val="004B16E7"/>
    <w:rPr>
      <w:rFonts w:ascii="Times New Roman" w:eastAsia="Times New Roman" w:hAnsi="Times New Roman" w:cs="Times New Roman"/>
      <w:b/>
      <w:kern w:val="16"/>
      <w:sz w:val="28"/>
      <w:szCs w:val="24"/>
      <w:u w:val="single"/>
      <w:lang w:val="en-US" w:eastAsia="ar-SA"/>
    </w:rPr>
  </w:style>
  <w:style w:type="paragraph" w:styleId="af2">
    <w:name w:val="Body Text Indent"/>
    <w:basedOn w:val="a"/>
    <w:link w:val="Char2"/>
    <w:rsid w:val="004B16E7"/>
    <w:pPr>
      <w:spacing w:line="360" w:lineRule="auto"/>
      <w:ind w:right="-99" w:firstLine="720"/>
    </w:pPr>
    <w:rPr>
      <w:rFonts w:ascii="Verdana" w:hAnsi="Verdana" w:cs="Verdana"/>
    </w:rPr>
  </w:style>
  <w:style w:type="character" w:customStyle="1" w:styleId="Char2">
    <w:name w:val="Σώμα κείμενου με εσοχή Char"/>
    <w:basedOn w:val="a0"/>
    <w:link w:val="af2"/>
    <w:rsid w:val="004B16E7"/>
    <w:rPr>
      <w:rFonts w:ascii="Verdana" w:eastAsia="Times New Roman" w:hAnsi="Verdana" w:cs="Verdana"/>
      <w:kern w:val="16"/>
      <w:sz w:val="20"/>
      <w:szCs w:val="24"/>
      <w:lang w:eastAsia="ar-SA"/>
    </w:rPr>
  </w:style>
  <w:style w:type="character" w:styleId="-">
    <w:name w:val="Hyperlink"/>
    <w:basedOn w:val="10"/>
    <w:uiPriority w:val="99"/>
    <w:rsid w:val="004B16E7"/>
    <w:rPr>
      <w:rFonts w:ascii="Tahoma" w:hAnsi="Tahoma" w:cs="Tahoma"/>
      <w:color w:val="0000FF"/>
      <w:sz w:val="22"/>
      <w:szCs w:val="22"/>
      <w:u w:val="single"/>
    </w:rPr>
  </w:style>
  <w:style w:type="character" w:styleId="-0">
    <w:name w:val="FollowedHyperlink"/>
    <w:basedOn w:val="10"/>
    <w:uiPriority w:val="99"/>
    <w:rsid w:val="004B16E7"/>
    <w:rPr>
      <w:color w:val="800080"/>
      <w:u w:val="single"/>
    </w:rPr>
  </w:style>
  <w:style w:type="character" w:styleId="af3">
    <w:name w:val="Strong"/>
    <w:basedOn w:val="10"/>
    <w:qFormat/>
    <w:rsid w:val="004B16E7"/>
    <w:rPr>
      <w:b/>
      <w:bCs/>
    </w:rPr>
  </w:style>
  <w:style w:type="paragraph" w:styleId="Web">
    <w:name w:val="Normal (Web)"/>
    <w:basedOn w:val="a"/>
    <w:link w:val="WebChar"/>
    <w:rsid w:val="004B16E7"/>
    <w:pPr>
      <w:spacing w:before="280" w:after="280"/>
    </w:pPr>
  </w:style>
  <w:style w:type="character" w:customStyle="1" w:styleId="WebChar">
    <w:name w:val="Κανονικό (Web) Char"/>
    <w:link w:val="Web"/>
    <w:rsid w:val="00F37AF2"/>
    <w:rPr>
      <w:lang w:val="en-GB"/>
    </w:rPr>
  </w:style>
  <w:style w:type="paragraph" w:styleId="af4">
    <w:name w:val="header"/>
    <w:basedOn w:val="a"/>
    <w:link w:val="Char3"/>
    <w:uiPriority w:val="99"/>
    <w:unhideWhenUsed/>
    <w:rsid w:val="008273AE"/>
    <w:pPr>
      <w:tabs>
        <w:tab w:val="center" w:pos="4153"/>
        <w:tab w:val="right" w:pos="8306"/>
      </w:tabs>
    </w:pPr>
  </w:style>
  <w:style w:type="character" w:customStyle="1" w:styleId="Char3">
    <w:name w:val="Κεφαλίδα Char"/>
    <w:basedOn w:val="a0"/>
    <w:link w:val="af4"/>
    <w:uiPriority w:val="99"/>
    <w:rsid w:val="008273AE"/>
  </w:style>
  <w:style w:type="paragraph" w:styleId="af5">
    <w:name w:val="footer"/>
    <w:basedOn w:val="a"/>
    <w:link w:val="Char4"/>
    <w:unhideWhenUsed/>
    <w:rsid w:val="008273AE"/>
    <w:pPr>
      <w:tabs>
        <w:tab w:val="center" w:pos="4153"/>
        <w:tab w:val="right" w:pos="8306"/>
      </w:tabs>
    </w:pPr>
  </w:style>
  <w:style w:type="character" w:customStyle="1" w:styleId="Char4">
    <w:name w:val="Υποσέλιδο Char"/>
    <w:basedOn w:val="a0"/>
    <w:link w:val="af5"/>
    <w:rsid w:val="008273AE"/>
  </w:style>
  <w:style w:type="paragraph" w:styleId="af6">
    <w:name w:val="Balloon Text"/>
    <w:basedOn w:val="a"/>
    <w:link w:val="Char5"/>
    <w:unhideWhenUsed/>
    <w:rsid w:val="008273AE"/>
    <w:rPr>
      <w:rFonts w:ascii="Tahoma" w:hAnsi="Tahoma" w:cs="Tahoma"/>
      <w:sz w:val="16"/>
      <w:szCs w:val="16"/>
    </w:rPr>
  </w:style>
  <w:style w:type="character" w:customStyle="1" w:styleId="Char5">
    <w:name w:val="Κείμενο πλαισίου Char"/>
    <w:basedOn w:val="a0"/>
    <w:link w:val="af6"/>
    <w:rsid w:val="008273AE"/>
    <w:rPr>
      <w:rFonts w:ascii="Tahoma" w:hAnsi="Tahoma" w:cs="Tahoma"/>
      <w:sz w:val="16"/>
      <w:szCs w:val="16"/>
    </w:rPr>
  </w:style>
  <w:style w:type="character" w:customStyle="1" w:styleId="WW8Num7z4">
    <w:name w:val="WW8Num7z4"/>
    <w:rsid w:val="00F37AF2"/>
  </w:style>
  <w:style w:type="character" w:customStyle="1" w:styleId="WW8Num7z5">
    <w:name w:val="WW8Num7z5"/>
    <w:rsid w:val="00F37AF2"/>
  </w:style>
  <w:style w:type="character" w:customStyle="1" w:styleId="WW8Num7z6">
    <w:name w:val="WW8Num7z6"/>
    <w:rsid w:val="00F37AF2"/>
  </w:style>
  <w:style w:type="character" w:customStyle="1" w:styleId="WW8Num7z7">
    <w:name w:val="WW8Num7z7"/>
    <w:rsid w:val="00F37AF2"/>
  </w:style>
  <w:style w:type="character" w:customStyle="1" w:styleId="WW8Num7z8">
    <w:name w:val="WW8Num7z8"/>
    <w:rsid w:val="00F37AF2"/>
  </w:style>
  <w:style w:type="character" w:customStyle="1" w:styleId="WW8Num8z0">
    <w:name w:val="WW8Num8z0"/>
    <w:rsid w:val="00F37AF2"/>
    <w:rPr>
      <w:rFonts w:ascii="Symbol" w:hAnsi="Symbol" w:cs="OpenSymbol"/>
      <w:color w:val="5B9BD5"/>
    </w:rPr>
  </w:style>
  <w:style w:type="character" w:customStyle="1" w:styleId="WW8Num9z0">
    <w:name w:val="WW8Num9z0"/>
    <w:rsid w:val="00F37AF2"/>
    <w:rPr>
      <w:rFonts w:ascii="Angsana New" w:hAnsi="Angsana New" w:cs="Angsana New"/>
      <w:color w:val="000000"/>
      <w:kern w:val="1"/>
      <w:szCs w:val="22"/>
      <w:shd w:val="clear" w:color="auto" w:fill="FFFFFF"/>
      <w:lang w:val="el-GR"/>
    </w:rPr>
  </w:style>
  <w:style w:type="character" w:customStyle="1" w:styleId="WW8Num10z1">
    <w:name w:val="WW8Num10z1"/>
    <w:rsid w:val="00F37AF2"/>
  </w:style>
  <w:style w:type="character" w:customStyle="1" w:styleId="WW8Num10z2">
    <w:name w:val="WW8Num10z2"/>
    <w:rsid w:val="00F37AF2"/>
  </w:style>
  <w:style w:type="character" w:customStyle="1" w:styleId="WW8Num10z3">
    <w:name w:val="WW8Num10z3"/>
    <w:rsid w:val="00F37AF2"/>
  </w:style>
  <w:style w:type="character" w:customStyle="1" w:styleId="WW8Num10z4">
    <w:name w:val="WW8Num10z4"/>
    <w:rsid w:val="00F37AF2"/>
  </w:style>
  <w:style w:type="character" w:customStyle="1" w:styleId="WW8Num10z5">
    <w:name w:val="WW8Num10z5"/>
    <w:rsid w:val="00F37AF2"/>
  </w:style>
  <w:style w:type="character" w:customStyle="1" w:styleId="WW8Num10z6">
    <w:name w:val="WW8Num10z6"/>
    <w:rsid w:val="00F37AF2"/>
  </w:style>
  <w:style w:type="character" w:customStyle="1" w:styleId="WW8Num10z7">
    <w:name w:val="WW8Num10z7"/>
    <w:rsid w:val="00F37AF2"/>
  </w:style>
  <w:style w:type="character" w:customStyle="1" w:styleId="WW8Num10z8">
    <w:name w:val="WW8Num10z8"/>
    <w:rsid w:val="00F37AF2"/>
  </w:style>
  <w:style w:type="character" w:customStyle="1" w:styleId="WW8Num11z0">
    <w:name w:val="WW8Num11z0"/>
    <w:rsid w:val="00F37AF2"/>
    <w:rPr>
      <w:rFonts w:ascii="Symbol" w:hAnsi="Symbol" w:cs="Symbol" w:hint="default"/>
      <w:lang w:val="el-GR"/>
    </w:rPr>
  </w:style>
  <w:style w:type="character" w:customStyle="1" w:styleId="WW8Num11z1">
    <w:name w:val="WW8Num11z1"/>
    <w:rsid w:val="00F37AF2"/>
    <w:rPr>
      <w:rFonts w:ascii="Courier New" w:hAnsi="Courier New" w:cs="Courier New" w:hint="default"/>
    </w:rPr>
  </w:style>
  <w:style w:type="character" w:customStyle="1" w:styleId="WW8Num11z2">
    <w:name w:val="WW8Num11z2"/>
    <w:rsid w:val="00F37AF2"/>
    <w:rPr>
      <w:rFonts w:ascii="Wingdings" w:hAnsi="Wingdings" w:cs="Wingdings" w:hint="default"/>
    </w:rPr>
  </w:style>
  <w:style w:type="character" w:customStyle="1" w:styleId="WW-DefaultParagraphFont">
    <w:name w:val="WW-Default Paragraph Font"/>
    <w:rsid w:val="00F37AF2"/>
  </w:style>
  <w:style w:type="character" w:customStyle="1" w:styleId="WW8Num8z1">
    <w:name w:val="WW8Num8z1"/>
    <w:rsid w:val="00F37AF2"/>
    <w:rPr>
      <w:rFonts w:eastAsia="Calibri"/>
      <w:lang w:val="el-GR"/>
    </w:rPr>
  </w:style>
  <w:style w:type="character" w:customStyle="1" w:styleId="WW8Num8z2">
    <w:name w:val="WW8Num8z2"/>
    <w:rsid w:val="00F37AF2"/>
  </w:style>
  <w:style w:type="character" w:customStyle="1" w:styleId="WW8Num8z3">
    <w:name w:val="WW8Num8z3"/>
    <w:rsid w:val="00F37AF2"/>
  </w:style>
  <w:style w:type="character" w:customStyle="1" w:styleId="WW8Num8z4">
    <w:name w:val="WW8Num8z4"/>
    <w:rsid w:val="00F37AF2"/>
  </w:style>
  <w:style w:type="character" w:customStyle="1" w:styleId="WW8Num8z5">
    <w:name w:val="WW8Num8z5"/>
    <w:rsid w:val="00F37AF2"/>
  </w:style>
  <w:style w:type="character" w:customStyle="1" w:styleId="WW8Num8z6">
    <w:name w:val="WW8Num8z6"/>
    <w:rsid w:val="00F37AF2"/>
  </w:style>
  <w:style w:type="character" w:customStyle="1" w:styleId="WW8Num8z7">
    <w:name w:val="WW8Num8z7"/>
    <w:rsid w:val="00F37AF2"/>
  </w:style>
  <w:style w:type="character" w:customStyle="1" w:styleId="WW8Num8z8">
    <w:name w:val="WW8Num8z8"/>
    <w:rsid w:val="00F37AF2"/>
  </w:style>
  <w:style w:type="character" w:customStyle="1" w:styleId="WW8Num11z3">
    <w:name w:val="WW8Num11z3"/>
    <w:rsid w:val="00F37AF2"/>
  </w:style>
  <w:style w:type="character" w:customStyle="1" w:styleId="WW8Num11z4">
    <w:name w:val="WW8Num11z4"/>
    <w:rsid w:val="00F37AF2"/>
  </w:style>
  <w:style w:type="character" w:customStyle="1" w:styleId="WW8Num11z5">
    <w:name w:val="WW8Num11z5"/>
    <w:rsid w:val="00F37AF2"/>
  </w:style>
  <w:style w:type="character" w:customStyle="1" w:styleId="WW8Num11z6">
    <w:name w:val="WW8Num11z6"/>
    <w:rsid w:val="00F37AF2"/>
  </w:style>
  <w:style w:type="character" w:customStyle="1" w:styleId="WW8Num11z7">
    <w:name w:val="WW8Num11z7"/>
    <w:rsid w:val="00F37AF2"/>
  </w:style>
  <w:style w:type="character" w:customStyle="1" w:styleId="WW8Num11z8">
    <w:name w:val="WW8Num11z8"/>
    <w:rsid w:val="00F37AF2"/>
  </w:style>
  <w:style w:type="character" w:customStyle="1" w:styleId="WW-DefaultParagraphFont1">
    <w:name w:val="WW-Default Paragraph Font1"/>
    <w:rsid w:val="00F37AF2"/>
  </w:style>
  <w:style w:type="character" w:customStyle="1" w:styleId="40">
    <w:name w:val="Προεπιλεγμένη γραμματοσειρά4"/>
    <w:rsid w:val="00F37AF2"/>
  </w:style>
  <w:style w:type="character" w:customStyle="1" w:styleId="WW8Num2z1">
    <w:name w:val="WW8Num2z1"/>
    <w:rsid w:val="00F37AF2"/>
  </w:style>
  <w:style w:type="character" w:customStyle="1" w:styleId="WW8Num2z2">
    <w:name w:val="WW8Num2z2"/>
    <w:rsid w:val="00F37AF2"/>
  </w:style>
  <w:style w:type="character" w:customStyle="1" w:styleId="WW8Num2z3">
    <w:name w:val="WW8Num2z3"/>
    <w:rsid w:val="00F37AF2"/>
  </w:style>
  <w:style w:type="character" w:customStyle="1" w:styleId="WW8Num2z4">
    <w:name w:val="WW8Num2z4"/>
    <w:rsid w:val="00F37AF2"/>
    <w:rPr>
      <w:rFonts w:ascii="Arial" w:hAnsi="Arial" w:cs="Times New Roman"/>
      <w:b w:val="0"/>
      <w:i w:val="0"/>
      <w:sz w:val="20"/>
      <w:szCs w:val="20"/>
    </w:rPr>
  </w:style>
  <w:style w:type="character" w:customStyle="1" w:styleId="WW8Num2z5">
    <w:name w:val="WW8Num2z5"/>
    <w:rsid w:val="00F37AF2"/>
  </w:style>
  <w:style w:type="character" w:customStyle="1" w:styleId="WW8Num2z6">
    <w:name w:val="WW8Num2z6"/>
    <w:rsid w:val="00F37AF2"/>
  </w:style>
  <w:style w:type="character" w:customStyle="1" w:styleId="WW8Num2z7">
    <w:name w:val="WW8Num2z7"/>
    <w:rsid w:val="00F37AF2"/>
  </w:style>
  <w:style w:type="character" w:customStyle="1" w:styleId="WW8Num2z8">
    <w:name w:val="WW8Num2z8"/>
    <w:rsid w:val="00F37AF2"/>
  </w:style>
  <w:style w:type="character" w:customStyle="1" w:styleId="WW8Num9z1">
    <w:name w:val="WW8Num9z1"/>
    <w:rsid w:val="00F37AF2"/>
    <w:rPr>
      <w:rFonts w:eastAsia="Calibri"/>
      <w:lang w:val="el-GR"/>
    </w:rPr>
  </w:style>
  <w:style w:type="character" w:customStyle="1" w:styleId="WW8Num9z2">
    <w:name w:val="WW8Num9z2"/>
    <w:rsid w:val="00F37AF2"/>
  </w:style>
  <w:style w:type="character" w:customStyle="1" w:styleId="WW8Num9z3">
    <w:name w:val="WW8Num9z3"/>
    <w:rsid w:val="00F37AF2"/>
  </w:style>
  <w:style w:type="character" w:customStyle="1" w:styleId="WW8Num9z4">
    <w:name w:val="WW8Num9z4"/>
    <w:rsid w:val="00F37AF2"/>
  </w:style>
  <w:style w:type="character" w:customStyle="1" w:styleId="WW8Num9z5">
    <w:name w:val="WW8Num9z5"/>
    <w:rsid w:val="00F37AF2"/>
  </w:style>
  <w:style w:type="character" w:customStyle="1" w:styleId="WW8Num9z6">
    <w:name w:val="WW8Num9z6"/>
    <w:rsid w:val="00F37AF2"/>
  </w:style>
  <w:style w:type="character" w:customStyle="1" w:styleId="WW8Num9z7">
    <w:name w:val="WW8Num9z7"/>
    <w:rsid w:val="00F37AF2"/>
  </w:style>
  <w:style w:type="character" w:customStyle="1" w:styleId="WW8Num9z8">
    <w:name w:val="WW8Num9z8"/>
    <w:rsid w:val="00F37AF2"/>
  </w:style>
  <w:style w:type="character" w:customStyle="1" w:styleId="WW-DefaultParagraphFont11">
    <w:name w:val="WW-Default Paragraph Font11"/>
    <w:rsid w:val="00F37AF2"/>
  </w:style>
  <w:style w:type="character" w:customStyle="1" w:styleId="WW8Num12z0">
    <w:name w:val="WW8Num12z0"/>
    <w:rsid w:val="00F37AF2"/>
    <w:rPr>
      <w:rFonts w:ascii="Symbol" w:hAnsi="Symbol" w:cs="Symbol"/>
    </w:rPr>
  </w:style>
  <w:style w:type="character" w:customStyle="1" w:styleId="WW8Num12z1">
    <w:name w:val="WW8Num12z1"/>
    <w:rsid w:val="00F37AF2"/>
    <w:rPr>
      <w:rFonts w:ascii="Courier New" w:hAnsi="Courier New" w:cs="Courier New"/>
    </w:rPr>
  </w:style>
  <w:style w:type="character" w:customStyle="1" w:styleId="WW8Num12z2">
    <w:name w:val="WW8Num12z2"/>
    <w:rsid w:val="00F37AF2"/>
    <w:rPr>
      <w:rFonts w:ascii="Wingdings" w:hAnsi="Wingdings" w:cs="Wingdings"/>
    </w:rPr>
  </w:style>
  <w:style w:type="character" w:customStyle="1" w:styleId="WW-DefaultParagraphFont111">
    <w:name w:val="WW-Default Paragraph Font111"/>
    <w:rsid w:val="00F37AF2"/>
  </w:style>
  <w:style w:type="character" w:customStyle="1" w:styleId="WW-DefaultParagraphFont1111">
    <w:name w:val="WW-Default Paragraph Font1111"/>
    <w:rsid w:val="00F37AF2"/>
  </w:style>
  <w:style w:type="character" w:customStyle="1" w:styleId="WW-DefaultParagraphFont11111">
    <w:name w:val="WW-Default Paragraph Font11111"/>
    <w:rsid w:val="00F37AF2"/>
  </w:style>
  <w:style w:type="character" w:customStyle="1" w:styleId="30">
    <w:name w:val="Προεπιλεγμένη γραμματοσειρά3"/>
    <w:rsid w:val="00F37AF2"/>
  </w:style>
  <w:style w:type="character" w:customStyle="1" w:styleId="WW-DefaultParagraphFont111111">
    <w:name w:val="WW-Default Paragraph Font111111"/>
    <w:rsid w:val="00F37AF2"/>
  </w:style>
  <w:style w:type="character" w:customStyle="1" w:styleId="DefaultParagraphFont2">
    <w:name w:val="Default Paragraph Font2"/>
    <w:rsid w:val="00F37AF2"/>
  </w:style>
  <w:style w:type="character" w:customStyle="1" w:styleId="WW8Num12z3">
    <w:name w:val="WW8Num12z3"/>
    <w:rsid w:val="00F37AF2"/>
  </w:style>
  <w:style w:type="character" w:customStyle="1" w:styleId="WW8Num12z4">
    <w:name w:val="WW8Num12z4"/>
    <w:rsid w:val="00F37AF2"/>
  </w:style>
  <w:style w:type="character" w:customStyle="1" w:styleId="WW8Num12z5">
    <w:name w:val="WW8Num12z5"/>
    <w:rsid w:val="00F37AF2"/>
  </w:style>
  <w:style w:type="character" w:customStyle="1" w:styleId="WW8Num12z6">
    <w:name w:val="WW8Num12z6"/>
    <w:rsid w:val="00F37AF2"/>
  </w:style>
  <w:style w:type="character" w:customStyle="1" w:styleId="WW8Num12z7">
    <w:name w:val="WW8Num12z7"/>
    <w:rsid w:val="00F37AF2"/>
  </w:style>
  <w:style w:type="character" w:customStyle="1" w:styleId="WW8Num12z8">
    <w:name w:val="WW8Num12z8"/>
    <w:rsid w:val="00F37AF2"/>
  </w:style>
  <w:style w:type="character" w:customStyle="1" w:styleId="WW8Num13z0">
    <w:name w:val="WW8Num13z0"/>
    <w:rsid w:val="00F37AF2"/>
    <w:rPr>
      <w:rFonts w:ascii="Symbol" w:hAnsi="Symbol" w:cs="OpenSymbol"/>
    </w:rPr>
  </w:style>
  <w:style w:type="character" w:customStyle="1" w:styleId="WW-DefaultParagraphFont1111111">
    <w:name w:val="WW-Default Paragraph Font1111111"/>
    <w:rsid w:val="00F37AF2"/>
  </w:style>
  <w:style w:type="character" w:customStyle="1" w:styleId="WW8Num13z1">
    <w:name w:val="WW8Num13z1"/>
    <w:rsid w:val="00F37AF2"/>
    <w:rPr>
      <w:rFonts w:eastAsia="Calibri"/>
      <w:lang w:val="el-GR"/>
    </w:rPr>
  </w:style>
  <w:style w:type="character" w:customStyle="1" w:styleId="WW8Num13z2">
    <w:name w:val="WW8Num13z2"/>
    <w:rsid w:val="00F37AF2"/>
  </w:style>
  <w:style w:type="character" w:customStyle="1" w:styleId="WW8Num13z3">
    <w:name w:val="WW8Num13z3"/>
    <w:rsid w:val="00F37AF2"/>
  </w:style>
  <w:style w:type="character" w:customStyle="1" w:styleId="WW8Num13z4">
    <w:name w:val="WW8Num13z4"/>
    <w:rsid w:val="00F37AF2"/>
  </w:style>
  <w:style w:type="character" w:customStyle="1" w:styleId="WW8Num13z5">
    <w:name w:val="WW8Num13z5"/>
    <w:rsid w:val="00F37AF2"/>
  </w:style>
  <w:style w:type="character" w:customStyle="1" w:styleId="WW8Num13z6">
    <w:name w:val="WW8Num13z6"/>
    <w:rsid w:val="00F37AF2"/>
  </w:style>
  <w:style w:type="character" w:customStyle="1" w:styleId="WW8Num13z7">
    <w:name w:val="WW8Num13z7"/>
    <w:rsid w:val="00F37AF2"/>
  </w:style>
  <w:style w:type="character" w:customStyle="1" w:styleId="WW8Num13z8">
    <w:name w:val="WW8Num13z8"/>
    <w:rsid w:val="00F37AF2"/>
  </w:style>
  <w:style w:type="character" w:customStyle="1" w:styleId="WW8Num14z0">
    <w:name w:val="WW8Num14z0"/>
    <w:rsid w:val="00F37AF2"/>
    <w:rPr>
      <w:rFonts w:ascii="Symbol" w:hAnsi="Symbol" w:cs="OpenSymbol"/>
    </w:rPr>
  </w:style>
  <w:style w:type="character" w:customStyle="1" w:styleId="WW8Num14z1">
    <w:name w:val="WW8Num14z1"/>
    <w:rsid w:val="00F37AF2"/>
  </w:style>
  <w:style w:type="character" w:customStyle="1" w:styleId="WW8Num14z2">
    <w:name w:val="WW8Num14z2"/>
    <w:rsid w:val="00F37AF2"/>
  </w:style>
  <w:style w:type="character" w:customStyle="1" w:styleId="WW8Num14z3">
    <w:name w:val="WW8Num14z3"/>
    <w:rsid w:val="00F37AF2"/>
  </w:style>
  <w:style w:type="character" w:customStyle="1" w:styleId="WW8Num14z4">
    <w:name w:val="WW8Num14z4"/>
    <w:rsid w:val="00F37AF2"/>
  </w:style>
  <w:style w:type="character" w:customStyle="1" w:styleId="WW8Num14z5">
    <w:name w:val="WW8Num14z5"/>
    <w:rsid w:val="00F37AF2"/>
  </w:style>
  <w:style w:type="character" w:customStyle="1" w:styleId="WW8Num14z6">
    <w:name w:val="WW8Num14z6"/>
    <w:rsid w:val="00F37AF2"/>
  </w:style>
  <w:style w:type="character" w:customStyle="1" w:styleId="WW8Num14z7">
    <w:name w:val="WW8Num14z7"/>
    <w:rsid w:val="00F37AF2"/>
  </w:style>
  <w:style w:type="character" w:customStyle="1" w:styleId="WW8Num14z8">
    <w:name w:val="WW8Num14z8"/>
    <w:rsid w:val="00F37AF2"/>
  </w:style>
  <w:style w:type="character" w:customStyle="1" w:styleId="WW8Num15z2">
    <w:name w:val="WW8Num15z2"/>
    <w:rsid w:val="00F37AF2"/>
  </w:style>
  <w:style w:type="character" w:customStyle="1" w:styleId="WW8Num15z4">
    <w:name w:val="WW8Num15z4"/>
    <w:rsid w:val="00F37AF2"/>
  </w:style>
  <w:style w:type="character" w:customStyle="1" w:styleId="WW8Num15z5">
    <w:name w:val="WW8Num15z5"/>
    <w:rsid w:val="00F37AF2"/>
  </w:style>
  <w:style w:type="character" w:customStyle="1" w:styleId="WW8Num15z6">
    <w:name w:val="WW8Num15z6"/>
    <w:rsid w:val="00F37AF2"/>
  </w:style>
  <w:style w:type="character" w:customStyle="1" w:styleId="WW8Num15z7">
    <w:name w:val="WW8Num15z7"/>
    <w:rsid w:val="00F37AF2"/>
  </w:style>
  <w:style w:type="character" w:customStyle="1" w:styleId="WW8Num15z8">
    <w:name w:val="WW8Num15z8"/>
    <w:rsid w:val="00F37AF2"/>
  </w:style>
  <w:style w:type="character" w:customStyle="1" w:styleId="WW8Num16z1">
    <w:name w:val="WW8Num16z1"/>
    <w:rsid w:val="00F37AF2"/>
  </w:style>
  <w:style w:type="character" w:customStyle="1" w:styleId="WW8Num16z2">
    <w:name w:val="WW8Num16z2"/>
    <w:rsid w:val="00F37AF2"/>
  </w:style>
  <w:style w:type="character" w:customStyle="1" w:styleId="WW8Num16z3">
    <w:name w:val="WW8Num16z3"/>
    <w:rsid w:val="00F37AF2"/>
  </w:style>
  <w:style w:type="character" w:customStyle="1" w:styleId="WW8Num16z4">
    <w:name w:val="WW8Num16z4"/>
    <w:rsid w:val="00F37AF2"/>
  </w:style>
  <w:style w:type="character" w:customStyle="1" w:styleId="WW8Num16z5">
    <w:name w:val="WW8Num16z5"/>
    <w:rsid w:val="00F37AF2"/>
  </w:style>
  <w:style w:type="character" w:customStyle="1" w:styleId="WW8Num16z6">
    <w:name w:val="WW8Num16z6"/>
    <w:rsid w:val="00F37AF2"/>
  </w:style>
  <w:style w:type="character" w:customStyle="1" w:styleId="WW8Num16z7">
    <w:name w:val="WW8Num16z7"/>
    <w:rsid w:val="00F37AF2"/>
  </w:style>
  <w:style w:type="character" w:customStyle="1" w:styleId="WW8Num16z8">
    <w:name w:val="WW8Num16z8"/>
    <w:rsid w:val="00F37AF2"/>
  </w:style>
  <w:style w:type="character" w:customStyle="1" w:styleId="WW-DefaultParagraphFont11111111">
    <w:name w:val="WW-Default Paragraph Font11111111"/>
    <w:rsid w:val="00F37AF2"/>
  </w:style>
  <w:style w:type="character" w:customStyle="1" w:styleId="WW-DefaultParagraphFont111111111">
    <w:name w:val="WW-Default Paragraph Font111111111"/>
    <w:rsid w:val="00F37AF2"/>
  </w:style>
  <w:style w:type="character" w:customStyle="1" w:styleId="WW-DefaultParagraphFont1111111111">
    <w:name w:val="WW-Default Paragraph Font1111111111"/>
    <w:rsid w:val="00F37AF2"/>
  </w:style>
  <w:style w:type="character" w:customStyle="1" w:styleId="WW-DefaultParagraphFont11111111111">
    <w:name w:val="WW-Default Paragraph Font11111111111"/>
    <w:rsid w:val="00F37AF2"/>
  </w:style>
  <w:style w:type="character" w:customStyle="1" w:styleId="WW-DefaultParagraphFont111111111111">
    <w:name w:val="WW-Default Paragraph Font111111111111"/>
    <w:rsid w:val="00F37AF2"/>
  </w:style>
  <w:style w:type="character" w:customStyle="1" w:styleId="WW8Num17z0">
    <w:name w:val="WW8Num17z0"/>
    <w:rsid w:val="00F37AF2"/>
  </w:style>
  <w:style w:type="character" w:customStyle="1" w:styleId="WW8Num17z1">
    <w:name w:val="WW8Num17z1"/>
    <w:rsid w:val="00F37AF2"/>
  </w:style>
  <w:style w:type="character" w:customStyle="1" w:styleId="WW8Num17z2">
    <w:name w:val="WW8Num17z2"/>
    <w:rsid w:val="00F37AF2"/>
  </w:style>
  <w:style w:type="character" w:customStyle="1" w:styleId="WW8Num17z3">
    <w:name w:val="WW8Num17z3"/>
    <w:rsid w:val="00F37AF2"/>
  </w:style>
  <w:style w:type="character" w:customStyle="1" w:styleId="WW8Num17z4">
    <w:name w:val="WW8Num17z4"/>
    <w:rsid w:val="00F37AF2"/>
  </w:style>
  <w:style w:type="character" w:customStyle="1" w:styleId="WW8Num17z5">
    <w:name w:val="WW8Num17z5"/>
    <w:rsid w:val="00F37AF2"/>
  </w:style>
  <w:style w:type="character" w:customStyle="1" w:styleId="WW8Num17z6">
    <w:name w:val="WW8Num17z6"/>
    <w:rsid w:val="00F37AF2"/>
  </w:style>
  <w:style w:type="character" w:customStyle="1" w:styleId="WW8Num17z7">
    <w:name w:val="WW8Num17z7"/>
    <w:rsid w:val="00F37AF2"/>
  </w:style>
  <w:style w:type="character" w:customStyle="1" w:styleId="WW8Num17z8">
    <w:name w:val="WW8Num17z8"/>
    <w:rsid w:val="00F37AF2"/>
  </w:style>
  <w:style w:type="character" w:customStyle="1" w:styleId="WW8Num18z0">
    <w:name w:val="WW8Num18z0"/>
    <w:rsid w:val="00F37AF2"/>
  </w:style>
  <w:style w:type="character" w:customStyle="1" w:styleId="WW8Num18z1">
    <w:name w:val="WW8Num18z1"/>
    <w:rsid w:val="00F37AF2"/>
  </w:style>
  <w:style w:type="character" w:customStyle="1" w:styleId="WW8Num18z2">
    <w:name w:val="WW8Num18z2"/>
    <w:rsid w:val="00F37AF2"/>
  </w:style>
  <w:style w:type="character" w:customStyle="1" w:styleId="WW8Num18z3">
    <w:name w:val="WW8Num18z3"/>
    <w:rsid w:val="00F37AF2"/>
  </w:style>
  <w:style w:type="character" w:customStyle="1" w:styleId="WW8Num18z4">
    <w:name w:val="WW8Num18z4"/>
    <w:rsid w:val="00F37AF2"/>
  </w:style>
  <w:style w:type="character" w:customStyle="1" w:styleId="WW8Num18z5">
    <w:name w:val="WW8Num18z5"/>
    <w:rsid w:val="00F37AF2"/>
  </w:style>
  <w:style w:type="character" w:customStyle="1" w:styleId="WW8Num18z6">
    <w:name w:val="WW8Num18z6"/>
    <w:rsid w:val="00F37AF2"/>
  </w:style>
  <w:style w:type="character" w:customStyle="1" w:styleId="WW8Num18z7">
    <w:name w:val="WW8Num18z7"/>
    <w:rsid w:val="00F37AF2"/>
  </w:style>
  <w:style w:type="character" w:customStyle="1" w:styleId="WW8Num18z8">
    <w:name w:val="WW8Num18z8"/>
    <w:rsid w:val="00F37AF2"/>
  </w:style>
  <w:style w:type="character" w:customStyle="1" w:styleId="WW8Num3z4">
    <w:name w:val="WW8Num3z4"/>
    <w:rsid w:val="00F37AF2"/>
    <w:rPr>
      <w:rFonts w:ascii="Arial" w:hAnsi="Arial" w:cs="Times New Roman"/>
      <w:b w:val="0"/>
      <w:i w:val="0"/>
      <w:sz w:val="20"/>
      <w:szCs w:val="20"/>
    </w:rPr>
  </w:style>
  <w:style w:type="character" w:customStyle="1" w:styleId="WW8Num3z5">
    <w:name w:val="WW8Num3z5"/>
    <w:rsid w:val="00F37AF2"/>
  </w:style>
  <w:style w:type="character" w:customStyle="1" w:styleId="WW8Num3z6">
    <w:name w:val="WW8Num3z6"/>
    <w:rsid w:val="00F37AF2"/>
  </w:style>
  <w:style w:type="character" w:customStyle="1" w:styleId="WW8Num3z7">
    <w:name w:val="WW8Num3z7"/>
    <w:rsid w:val="00F37AF2"/>
  </w:style>
  <w:style w:type="character" w:customStyle="1" w:styleId="WW8Num3z8">
    <w:name w:val="WW8Num3z8"/>
    <w:rsid w:val="00F37AF2"/>
  </w:style>
  <w:style w:type="character" w:customStyle="1" w:styleId="WW-DefaultParagraphFont1111111111111">
    <w:name w:val="WW-Default Paragraph Font1111111111111"/>
    <w:rsid w:val="00F37AF2"/>
  </w:style>
  <w:style w:type="character" w:customStyle="1" w:styleId="WW-DefaultParagraphFont11111111111111">
    <w:name w:val="WW-Default Paragraph Font11111111111111"/>
    <w:rsid w:val="00F37AF2"/>
  </w:style>
  <w:style w:type="character" w:customStyle="1" w:styleId="WW-DefaultParagraphFont111111111111111">
    <w:name w:val="WW-Default Paragraph Font111111111111111"/>
    <w:rsid w:val="00F37AF2"/>
  </w:style>
  <w:style w:type="character" w:customStyle="1" w:styleId="WW-DefaultParagraphFont1111111111111111">
    <w:name w:val="WW-Default Paragraph Font1111111111111111"/>
    <w:rsid w:val="00F37AF2"/>
  </w:style>
  <w:style w:type="character" w:customStyle="1" w:styleId="22">
    <w:name w:val="Προεπιλεγμένη γραμματοσειρά2"/>
    <w:rsid w:val="00F37AF2"/>
  </w:style>
  <w:style w:type="character" w:customStyle="1" w:styleId="WW8Num19z0">
    <w:name w:val="WW8Num19z0"/>
    <w:rsid w:val="00F37AF2"/>
    <w:rPr>
      <w:rFonts w:ascii="Calibri" w:hAnsi="Calibri" w:cs="Calibri"/>
    </w:rPr>
  </w:style>
  <w:style w:type="character" w:customStyle="1" w:styleId="WW8Num19z1">
    <w:name w:val="WW8Num19z1"/>
    <w:rsid w:val="00F37AF2"/>
  </w:style>
  <w:style w:type="character" w:customStyle="1" w:styleId="WW-DefaultParagraphFont11111111111111111">
    <w:name w:val="WW-Default Paragraph Font11111111111111111"/>
    <w:rsid w:val="00F37AF2"/>
  </w:style>
  <w:style w:type="character" w:customStyle="1" w:styleId="WW8Num19z2">
    <w:name w:val="WW8Num19z2"/>
    <w:rsid w:val="00F37AF2"/>
  </w:style>
  <w:style w:type="character" w:customStyle="1" w:styleId="WW8Num19z3">
    <w:name w:val="WW8Num19z3"/>
    <w:rsid w:val="00F37AF2"/>
  </w:style>
  <w:style w:type="character" w:customStyle="1" w:styleId="WW8Num19z4">
    <w:name w:val="WW8Num19z4"/>
    <w:rsid w:val="00F37AF2"/>
  </w:style>
  <w:style w:type="character" w:customStyle="1" w:styleId="WW8Num19z5">
    <w:name w:val="WW8Num19z5"/>
    <w:rsid w:val="00F37AF2"/>
  </w:style>
  <w:style w:type="character" w:customStyle="1" w:styleId="WW8Num19z6">
    <w:name w:val="WW8Num19z6"/>
    <w:rsid w:val="00F37AF2"/>
  </w:style>
  <w:style w:type="character" w:customStyle="1" w:styleId="WW8Num19z7">
    <w:name w:val="WW8Num19z7"/>
    <w:rsid w:val="00F37AF2"/>
  </w:style>
  <w:style w:type="character" w:customStyle="1" w:styleId="WW8Num19z8">
    <w:name w:val="WW8Num19z8"/>
    <w:rsid w:val="00F37AF2"/>
  </w:style>
  <w:style w:type="character" w:customStyle="1" w:styleId="WW8Num20z4">
    <w:name w:val="WW8Num20z4"/>
    <w:rsid w:val="00F37AF2"/>
  </w:style>
  <w:style w:type="character" w:customStyle="1" w:styleId="WW8Num20z5">
    <w:name w:val="WW8Num20z5"/>
    <w:rsid w:val="00F37AF2"/>
  </w:style>
  <w:style w:type="character" w:customStyle="1" w:styleId="WW8Num20z6">
    <w:name w:val="WW8Num20z6"/>
    <w:rsid w:val="00F37AF2"/>
  </w:style>
  <w:style w:type="character" w:customStyle="1" w:styleId="WW8Num20z7">
    <w:name w:val="WW8Num20z7"/>
    <w:rsid w:val="00F37AF2"/>
  </w:style>
  <w:style w:type="character" w:customStyle="1" w:styleId="WW8Num20z8">
    <w:name w:val="WW8Num20z8"/>
    <w:rsid w:val="00F37AF2"/>
  </w:style>
  <w:style w:type="character" w:customStyle="1" w:styleId="WW-DefaultParagraphFont111111111111111111">
    <w:name w:val="WW-Default Paragraph Font111111111111111111"/>
    <w:rsid w:val="00F37AF2"/>
  </w:style>
  <w:style w:type="character" w:customStyle="1" w:styleId="WW-DefaultParagraphFont1111111111111111111">
    <w:name w:val="WW-Default Paragraph Font1111111111111111111"/>
    <w:rsid w:val="00F37AF2"/>
  </w:style>
  <w:style w:type="character" w:customStyle="1" w:styleId="WW8Num21z3">
    <w:name w:val="WW8Num21z3"/>
    <w:rsid w:val="00F37AF2"/>
    <w:rPr>
      <w:rFonts w:ascii="Symbol" w:hAnsi="Symbol" w:cs="Symbol"/>
    </w:rPr>
  </w:style>
  <w:style w:type="character" w:customStyle="1" w:styleId="WW8Num22z0">
    <w:name w:val="WW8Num22z0"/>
    <w:rsid w:val="00F37AF2"/>
    <w:rPr>
      <w:rFonts w:ascii="Symbol" w:hAnsi="Symbol" w:cs="Symbol"/>
    </w:rPr>
  </w:style>
  <w:style w:type="character" w:customStyle="1" w:styleId="WW8Num22z1">
    <w:name w:val="WW8Num22z1"/>
    <w:rsid w:val="00F37AF2"/>
    <w:rPr>
      <w:rFonts w:ascii="Courier New" w:hAnsi="Courier New" w:cs="Courier New"/>
    </w:rPr>
  </w:style>
  <w:style w:type="character" w:customStyle="1" w:styleId="WW8Num22z2">
    <w:name w:val="WW8Num22z2"/>
    <w:rsid w:val="00F37AF2"/>
    <w:rPr>
      <w:rFonts w:ascii="Wingdings" w:hAnsi="Wingdings" w:cs="Wingdings"/>
    </w:rPr>
  </w:style>
  <w:style w:type="character" w:customStyle="1" w:styleId="WW8Num23z0">
    <w:name w:val="WW8Num23z0"/>
    <w:rsid w:val="00F37AF2"/>
    <w:rPr>
      <w:rFonts w:ascii="Calibri" w:eastAsia="Times New Roman" w:hAnsi="Calibri" w:cs="Calibri"/>
    </w:rPr>
  </w:style>
  <w:style w:type="character" w:customStyle="1" w:styleId="WW8Num23z1">
    <w:name w:val="WW8Num23z1"/>
    <w:rsid w:val="00F37AF2"/>
    <w:rPr>
      <w:rFonts w:ascii="Courier New" w:hAnsi="Courier New" w:cs="Courier New"/>
    </w:rPr>
  </w:style>
  <w:style w:type="character" w:customStyle="1" w:styleId="WW8Num23z2">
    <w:name w:val="WW8Num23z2"/>
    <w:rsid w:val="00F37AF2"/>
    <w:rPr>
      <w:rFonts w:ascii="Wingdings" w:hAnsi="Wingdings" w:cs="Wingdings"/>
    </w:rPr>
  </w:style>
  <w:style w:type="character" w:customStyle="1" w:styleId="WW8Num23z3">
    <w:name w:val="WW8Num23z3"/>
    <w:rsid w:val="00F37AF2"/>
    <w:rPr>
      <w:rFonts w:ascii="Symbol" w:hAnsi="Symbol" w:cs="Symbol"/>
    </w:rPr>
  </w:style>
  <w:style w:type="character" w:customStyle="1" w:styleId="WW8Num24z0">
    <w:name w:val="WW8Num24z0"/>
    <w:rsid w:val="00F37AF2"/>
    <w:rPr>
      <w:rFonts w:ascii="Symbol" w:hAnsi="Symbol" w:cs="Symbol"/>
      <w:strike/>
      <w:color w:val="0070C0"/>
      <w:position w:val="0"/>
      <w:sz w:val="24"/>
      <w:vertAlign w:val="baseline"/>
      <w:lang w:val="el-GR"/>
    </w:rPr>
  </w:style>
  <w:style w:type="character" w:customStyle="1" w:styleId="WW8Num24z1">
    <w:name w:val="WW8Num24z1"/>
    <w:rsid w:val="00F37AF2"/>
    <w:rPr>
      <w:rFonts w:ascii="Courier New" w:hAnsi="Courier New" w:cs="Courier New"/>
    </w:rPr>
  </w:style>
  <w:style w:type="character" w:customStyle="1" w:styleId="WW8Num24z2">
    <w:name w:val="WW8Num24z2"/>
    <w:rsid w:val="00F37AF2"/>
    <w:rPr>
      <w:rFonts w:ascii="Wingdings" w:hAnsi="Wingdings" w:cs="Wingdings"/>
    </w:rPr>
  </w:style>
  <w:style w:type="character" w:customStyle="1" w:styleId="WW8Num26z0">
    <w:name w:val="WW8Num26z0"/>
    <w:rsid w:val="00F37AF2"/>
    <w:rPr>
      <w:rFonts w:ascii="Symbol" w:hAnsi="Symbol" w:cs="Symbol"/>
    </w:rPr>
  </w:style>
  <w:style w:type="character" w:customStyle="1" w:styleId="WW8Num26z1">
    <w:name w:val="WW8Num26z1"/>
    <w:rsid w:val="00F37AF2"/>
    <w:rPr>
      <w:rFonts w:ascii="Courier New" w:hAnsi="Courier New" w:cs="Courier New"/>
    </w:rPr>
  </w:style>
  <w:style w:type="character" w:customStyle="1" w:styleId="WW8Num26z2">
    <w:name w:val="WW8Num26z2"/>
    <w:rsid w:val="00F37AF2"/>
    <w:rPr>
      <w:rFonts w:ascii="Wingdings" w:hAnsi="Wingdings" w:cs="Wingdings"/>
    </w:rPr>
  </w:style>
  <w:style w:type="character" w:customStyle="1" w:styleId="WW8Num27z3">
    <w:name w:val="WW8Num27z3"/>
    <w:rsid w:val="00F37AF2"/>
    <w:rPr>
      <w:rFonts w:ascii="Symbol" w:hAnsi="Symbol" w:cs="Symbol"/>
    </w:rPr>
  </w:style>
  <w:style w:type="character" w:customStyle="1" w:styleId="WW8Num28z0">
    <w:name w:val="WW8Num28z0"/>
    <w:rsid w:val="00F37AF2"/>
    <w:rPr>
      <w:rFonts w:ascii="Symbol" w:hAnsi="Symbol" w:cs="Symbol"/>
    </w:rPr>
  </w:style>
  <w:style w:type="character" w:customStyle="1" w:styleId="WW8Num28z1">
    <w:name w:val="WW8Num28z1"/>
    <w:rsid w:val="00F37AF2"/>
    <w:rPr>
      <w:rFonts w:ascii="Courier New" w:hAnsi="Courier New" w:cs="Courier New"/>
    </w:rPr>
  </w:style>
  <w:style w:type="character" w:customStyle="1" w:styleId="WW8Num28z2">
    <w:name w:val="WW8Num28z2"/>
    <w:rsid w:val="00F37AF2"/>
    <w:rPr>
      <w:rFonts w:ascii="Wingdings" w:hAnsi="Wingdings" w:cs="Wingdings"/>
    </w:rPr>
  </w:style>
  <w:style w:type="character" w:customStyle="1" w:styleId="WW8Num29z3">
    <w:name w:val="WW8Num29z3"/>
    <w:rsid w:val="00F37AF2"/>
    <w:rPr>
      <w:rFonts w:ascii="Symbol" w:hAnsi="Symbol" w:cs="Symbol"/>
    </w:rPr>
  </w:style>
  <w:style w:type="character" w:customStyle="1" w:styleId="WW8Num30z0">
    <w:name w:val="WW8Num30z0"/>
    <w:rsid w:val="00F37AF2"/>
    <w:rPr>
      <w:rFonts w:ascii="Symbol" w:hAnsi="Symbol" w:cs="Symbol"/>
      <w:shd w:val="clear" w:color="auto" w:fill="FFFF00"/>
    </w:rPr>
  </w:style>
  <w:style w:type="character" w:customStyle="1" w:styleId="WW8Num30z1">
    <w:name w:val="WW8Num30z1"/>
    <w:rsid w:val="00F37AF2"/>
    <w:rPr>
      <w:rFonts w:ascii="Courier New" w:hAnsi="Courier New" w:cs="Courier New"/>
    </w:rPr>
  </w:style>
  <w:style w:type="character" w:customStyle="1" w:styleId="WW8Num30z2">
    <w:name w:val="WW8Num30z2"/>
    <w:rsid w:val="00F37AF2"/>
    <w:rPr>
      <w:rFonts w:ascii="Wingdings" w:hAnsi="Wingdings" w:cs="Wingdings"/>
    </w:rPr>
  </w:style>
  <w:style w:type="character" w:customStyle="1" w:styleId="WW8Num31z0">
    <w:name w:val="WW8Num31z0"/>
    <w:rsid w:val="00F37AF2"/>
    <w:rPr>
      <w:rFonts w:cs="Times New Roman"/>
    </w:rPr>
  </w:style>
  <w:style w:type="character" w:customStyle="1" w:styleId="WW8Num32z0">
    <w:name w:val="WW8Num32z0"/>
    <w:rsid w:val="00F37AF2"/>
  </w:style>
  <w:style w:type="character" w:customStyle="1" w:styleId="WW8Num32z1">
    <w:name w:val="WW8Num32z1"/>
    <w:rsid w:val="00F37AF2"/>
  </w:style>
  <w:style w:type="character" w:customStyle="1" w:styleId="WW8Num32z2">
    <w:name w:val="WW8Num32z2"/>
    <w:rsid w:val="00F37AF2"/>
  </w:style>
  <w:style w:type="character" w:customStyle="1" w:styleId="WW8Num32z3">
    <w:name w:val="WW8Num32z3"/>
    <w:rsid w:val="00F37AF2"/>
  </w:style>
  <w:style w:type="character" w:customStyle="1" w:styleId="WW8Num32z4">
    <w:name w:val="WW8Num32z4"/>
    <w:rsid w:val="00F37AF2"/>
  </w:style>
  <w:style w:type="character" w:customStyle="1" w:styleId="WW8Num32z5">
    <w:name w:val="WW8Num32z5"/>
    <w:rsid w:val="00F37AF2"/>
  </w:style>
  <w:style w:type="character" w:customStyle="1" w:styleId="WW8Num32z6">
    <w:name w:val="WW8Num32z6"/>
    <w:rsid w:val="00F37AF2"/>
  </w:style>
  <w:style w:type="character" w:customStyle="1" w:styleId="WW8Num32z7">
    <w:name w:val="WW8Num32z7"/>
    <w:rsid w:val="00F37AF2"/>
  </w:style>
  <w:style w:type="character" w:customStyle="1" w:styleId="WW8Num32z8">
    <w:name w:val="WW8Num32z8"/>
    <w:rsid w:val="00F37AF2"/>
  </w:style>
  <w:style w:type="character" w:customStyle="1" w:styleId="WW8Num33z0">
    <w:name w:val="WW8Num33z0"/>
    <w:rsid w:val="00F37AF2"/>
    <w:rPr>
      <w:rFonts w:ascii="Symbol" w:eastAsia="Calibri" w:hAnsi="Symbol" w:cs="Symbol"/>
    </w:rPr>
  </w:style>
  <w:style w:type="character" w:customStyle="1" w:styleId="WW8Num33z1">
    <w:name w:val="WW8Num33z1"/>
    <w:rsid w:val="00F37AF2"/>
    <w:rPr>
      <w:rFonts w:ascii="Courier New" w:hAnsi="Courier New" w:cs="Courier New"/>
    </w:rPr>
  </w:style>
  <w:style w:type="character" w:customStyle="1" w:styleId="WW8Num33z2">
    <w:name w:val="WW8Num33z2"/>
    <w:rsid w:val="00F37AF2"/>
    <w:rPr>
      <w:rFonts w:ascii="Wingdings" w:hAnsi="Wingdings" w:cs="Wingdings"/>
    </w:rPr>
  </w:style>
  <w:style w:type="character" w:customStyle="1" w:styleId="WW8Num35z1">
    <w:name w:val="WW8Num35z1"/>
    <w:rsid w:val="00F37AF2"/>
    <w:rPr>
      <w:rFonts w:ascii="Courier New" w:hAnsi="Courier New" w:cs="Courier New"/>
    </w:rPr>
  </w:style>
  <w:style w:type="character" w:customStyle="1" w:styleId="WW8Num35z2">
    <w:name w:val="WW8Num35z2"/>
    <w:rsid w:val="00F37AF2"/>
    <w:rPr>
      <w:rFonts w:ascii="Wingdings" w:hAnsi="Wingdings" w:cs="Wingdings"/>
    </w:rPr>
  </w:style>
  <w:style w:type="character" w:customStyle="1" w:styleId="WW8Num35z3">
    <w:name w:val="WW8Num35z3"/>
    <w:rsid w:val="00F37AF2"/>
    <w:rPr>
      <w:rFonts w:ascii="Symbol" w:hAnsi="Symbol" w:cs="Symbol"/>
    </w:rPr>
  </w:style>
  <w:style w:type="character" w:customStyle="1" w:styleId="WW8Num36z1">
    <w:name w:val="WW8Num36z1"/>
    <w:rsid w:val="00F37AF2"/>
  </w:style>
  <w:style w:type="character" w:customStyle="1" w:styleId="WW8Num36z2">
    <w:name w:val="WW8Num36z2"/>
    <w:rsid w:val="00F37AF2"/>
  </w:style>
  <w:style w:type="character" w:customStyle="1" w:styleId="WW8Num36z3">
    <w:name w:val="WW8Num36z3"/>
    <w:rsid w:val="00F37AF2"/>
  </w:style>
  <w:style w:type="character" w:customStyle="1" w:styleId="WW8Num36z4">
    <w:name w:val="WW8Num36z4"/>
    <w:rsid w:val="00F37AF2"/>
  </w:style>
  <w:style w:type="character" w:customStyle="1" w:styleId="WW8Num36z5">
    <w:name w:val="WW8Num36z5"/>
    <w:rsid w:val="00F37AF2"/>
  </w:style>
  <w:style w:type="character" w:customStyle="1" w:styleId="WW8Num36z6">
    <w:name w:val="WW8Num36z6"/>
    <w:rsid w:val="00F37AF2"/>
  </w:style>
  <w:style w:type="character" w:customStyle="1" w:styleId="WW8Num36z7">
    <w:name w:val="WW8Num36z7"/>
    <w:rsid w:val="00F37AF2"/>
  </w:style>
  <w:style w:type="character" w:customStyle="1" w:styleId="WW8Num36z8">
    <w:name w:val="WW8Num36z8"/>
    <w:rsid w:val="00F37AF2"/>
  </w:style>
  <w:style w:type="character" w:customStyle="1" w:styleId="WW8Num37z1">
    <w:name w:val="WW8Num37z1"/>
    <w:rsid w:val="00F37AF2"/>
    <w:rPr>
      <w:rFonts w:ascii="Courier New" w:hAnsi="Courier New" w:cs="Courier New"/>
    </w:rPr>
  </w:style>
  <w:style w:type="character" w:customStyle="1" w:styleId="WW8Num37z2">
    <w:name w:val="WW8Num37z2"/>
    <w:rsid w:val="00F37AF2"/>
    <w:rPr>
      <w:rFonts w:ascii="Wingdings" w:hAnsi="Wingdings" w:cs="Wingdings"/>
    </w:rPr>
  </w:style>
  <w:style w:type="character" w:customStyle="1" w:styleId="WW8Num37z3">
    <w:name w:val="WW8Num37z3"/>
    <w:rsid w:val="00F37AF2"/>
    <w:rPr>
      <w:rFonts w:ascii="Symbol" w:hAnsi="Symbol" w:cs="Symbol"/>
    </w:rPr>
  </w:style>
  <w:style w:type="character" w:customStyle="1" w:styleId="WW8Num38z0">
    <w:name w:val="WW8Num38z0"/>
    <w:rsid w:val="00F37AF2"/>
  </w:style>
  <w:style w:type="character" w:customStyle="1" w:styleId="WW8Num38z1">
    <w:name w:val="WW8Num38z1"/>
    <w:rsid w:val="00F37AF2"/>
  </w:style>
  <w:style w:type="character" w:customStyle="1" w:styleId="WW8Num38z2">
    <w:name w:val="WW8Num38z2"/>
    <w:rsid w:val="00F37AF2"/>
  </w:style>
  <w:style w:type="character" w:customStyle="1" w:styleId="WW8Num38z3">
    <w:name w:val="WW8Num38z3"/>
    <w:rsid w:val="00F37AF2"/>
  </w:style>
  <w:style w:type="character" w:customStyle="1" w:styleId="WW8Num38z4">
    <w:name w:val="WW8Num38z4"/>
    <w:rsid w:val="00F37AF2"/>
  </w:style>
  <w:style w:type="character" w:customStyle="1" w:styleId="WW8Num38z5">
    <w:name w:val="WW8Num38z5"/>
    <w:rsid w:val="00F37AF2"/>
  </w:style>
  <w:style w:type="character" w:customStyle="1" w:styleId="WW8Num38z6">
    <w:name w:val="WW8Num38z6"/>
    <w:rsid w:val="00F37AF2"/>
  </w:style>
  <w:style w:type="character" w:customStyle="1" w:styleId="WW8Num38z7">
    <w:name w:val="WW8Num38z7"/>
    <w:rsid w:val="00F37AF2"/>
  </w:style>
  <w:style w:type="character" w:customStyle="1" w:styleId="WW8Num38z8">
    <w:name w:val="WW8Num38z8"/>
    <w:rsid w:val="00F37AF2"/>
  </w:style>
  <w:style w:type="character" w:customStyle="1" w:styleId="WW-DefaultParagraphFont11111111111111111111">
    <w:name w:val="WW-Default Paragraph Font11111111111111111111"/>
    <w:rsid w:val="00F37AF2"/>
  </w:style>
  <w:style w:type="character" w:customStyle="1" w:styleId="WW8Num29z4">
    <w:name w:val="WW8Num29z4"/>
    <w:rsid w:val="00F37AF2"/>
  </w:style>
  <w:style w:type="character" w:customStyle="1" w:styleId="WW8Num29z5">
    <w:name w:val="WW8Num29z5"/>
    <w:rsid w:val="00F37AF2"/>
  </w:style>
  <w:style w:type="character" w:customStyle="1" w:styleId="WW8Num29z6">
    <w:name w:val="WW8Num29z6"/>
    <w:rsid w:val="00F37AF2"/>
  </w:style>
  <w:style w:type="character" w:customStyle="1" w:styleId="WW8Num29z7">
    <w:name w:val="WW8Num29z7"/>
    <w:rsid w:val="00F37AF2"/>
  </w:style>
  <w:style w:type="character" w:customStyle="1" w:styleId="WW8Num29z8">
    <w:name w:val="WW8Num29z8"/>
    <w:rsid w:val="00F37AF2"/>
  </w:style>
  <w:style w:type="character" w:customStyle="1" w:styleId="WW8Num30z3">
    <w:name w:val="WW8Num30z3"/>
    <w:rsid w:val="00F37AF2"/>
    <w:rPr>
      <w:rFonts w:ascii="Symbol" w:hAnsi="Symbol" w:cs="Symbol"/>
    </w:rPr>
  </w:style>
  <w:style w:type="character" w:customStyle="1" w:styleId="WW8Num31z1">
    <w:name w:val="WW8Num31z1"/>
    <w:rsid w:val="00F37AF2"/>
  </w:style>
  <w:style w:type="character" w:customStyle="1" w:styleId="WW8Num31z2">
    <w:name w:val="WW8Num31z2"/>
    <w:rsid w:val="00F37AF2"/>
  </w:style>
  <w:style w:type="character" w:customStyle="1" w:styleId="WW8Num31z3">
    <w:name w:val="WW8Num31z3"/>
    <w:rsid w:val="00F37AF2"/>
  </w:style>
  <w:style w:type="character" w:customStyle="1" w:styleId="WW8Num31z4">
    <w:name w:val="WW8Num31z4"/>
    <w:rsid w:val="00F37AF2"/>
  </w:style>
  <w:style w:type="character" w:customStyle="1" w:styleId="WW8Num31z5">
    <w:name w:val="WW8Num31z5"/>
    <w:rsid w:val="00F37AF2"/>
  </w:style>
  <w:style w:type="character" w:customStyle="1" w:styleId="WW8Num31z6">
    <w:name w:val="WW8Num31z6"/>
    <w:rsid w:val="00F37AF2"/>
  </w:style>
  <w:style w:type="character" w:customStyle="1" w:styleId="WW8Num31z7">
    <w:name w:val="WW8Num31z7"/>
    <w:rsid w:val="00F37AF2"/>
  </w:style>
  <w:style w:type="character" w:customStyle="1" w:styleId="WW8Num31z8">
    <w:name w:val="WW8Num31z8"/>
    <w:rsid w:val="00F37AF2"/>
  </w:style>
  <w:style w:type="character" w:customStyle="1" w:styleId="WW8Num39z1">
    <w:name w:val="WW8Num39z1"/>
    <w:rsid w:val="00F37AF2"/>
    <w:rPr>
      <w:rFonts w:ascii="Courier New" w:hAnsi="Courier New" w:cs="Courier New"/>
    </w:rPr>
  </w:style>
  <w:style w:type="character" w:customStyle="1" w:styleId="WW8Num39z2">
    <w:name w:val="WW8Num39z2"/>
    <w:rsid w:val="00F37AF2"/>
    <w:rPr>
      <w:rFonts w:ascii="Wingdings" w:hAnsi="Wingdings" w:cs="Wingdings"/>
    </w:rPr>
  </w:style>
  <w:style w:type="character" w:customStyle="1" w:styleId="WW8Num39z3">
    <w:name w:val="WW8Num39z3"/>
    <w:rsid w:val="00F37AF2"/>
    <w:rPr>
      <w:rFonts w:ascii="Symbol" w:hAnsi="Symbol" w:cs="Symbol"/>
    </w:rPr>
  </w:style>
  <w:style w:type="character" w:customStyle="1" w:styleId="WW8Num41z0">
    <w:name w:val="WW8Num41z0"/>
    <w:rsid w:val="00F37AF2"/>
    <w:rPr>
      <w:rFonts w:ascii="Arial" w:hAnsi="Arial" w:cs="Times New Roman"/>
      <w:b/>
      <w:i w:val="0"/>
      <w:sz w:val="20"/>
      <w:szCs w:val="20"/>
    </w:rPr>
  </w:style>
  <w:style w:type="character" w:customStyle="1" w:styleId="WW8Num41z1">
    <w:name w:val="WW8Num41z1"/>
    <w:rsid w:val="00F37AF2"/>
    <w:rPr>
      <w:rFonts w:cs="Times New Roman"/>
    </w:rPr>
  </w:style>
  <w:style w:type="character" w:customStyle="1" w:styleId="WW8Num41z2">
    <w:name w:val="WW8Num41z2"/>
    <w:rsid w:val="00F37AF2"/>
    <w:rPr>
      <w:rFonts w:ascii="Arial" w:hAnsi="Arial" w:cs="Times New Roman"/>
      <w:b w:val="0"/>
      <w:i w:val="0"/>
    </w:rPr>
  </w:style>
  <w:style w:type="character" w:customStyle="1" w:styleId="WW8Num41z3">
    <w:name w:val="WW8Num41z3"/>
    <w:rsid w:val="00F37AF2"/>
    <w:rPr>
      <w:rFonts w:ascii="Arial" w:hAnsi="Arial" w:cs="Times New Roman"/>
      <w:b w:val="0"/>
      <w:i w:val="0"/>
      <w:sz w:val="20"/>
      <w:szCs w:val="20"/>
    </w:rPr>
  </w:style>
  <w:style w:type="character" w:customStyle="1" w:styleId="DefaultParagraphFont1">
    <w:name w:val="Default Paragraph Font1"/>
    <w:rsid w:val="00F37AF2"/>
  </w:style>
  <w:style w:type="character" w:customStyle="1" w:styleId="Heading1Char">
    <w:name w:val="Heading 1 Char"/>
    <w:rsid w:val="00F37AF2"/>
    <w:rPr>
      <w:rFonts w:ascii="Arial" w:hAnsi="Arial" w:cs="Arial"/>
      <w:b/>
      <w:bCs/>
      <w:color w:val="333399"/>
      <w:sz w:val="28"/>
      <w:szCs w:val="32"/>
      <w:lang w:val="en-US"/>
    </w:rPr>
  </w:style>
  <w:style w:type="character" w:customStyle="1" w:styleId="Heading2Char">
    <w:name w:val="Heading 2 Char"/>
    <w:rsid w:val="00F37AF2"/>
    <w:rPr>
      <w:rFonts w:ascii="Arial" w:hAnsi="Arial" w:cs="Arial"/>
      <w:b/>
      <w:color w:val="002060"/>
      <w:sz w:val="24"/>
      <w:szCs w:val="22"/>
      <w:lang w:val="en-GB"/>
    </w:rPr>
  </w:style>
  <w:style w:type="character" w:customStyle="1" w:styleId="Heading5Char">
    <w:name w:val="Heading 5 Char"/>
    <w:rsid w:val="00F37AF2"/>
    <w:rPr>
      <w:rFonts w:ascii="Calibri" w:eastAsia="Times New Roman" w:hAnsi="Calibri" w:cs="Times New Roman"/>
      <w:b/>
      <w:bCs/>
      <w:i/>
      <w:iCs/>
      <w:sz w:val="26"/>
      <w:szCs w:val="26"/>
      <w:lang w:val="en-GB"/>
    </w:rPr>
  </w:style>
  <w:style w:type="character" w:customStyle="1" w:styleId="DateChar">
    <w:name w:val="Date Char"/>
    <w:rsid w:val="00F37AF2"/>
    <w:rPr>
      <w:sz w:val="24"/>
      <w:szCs w:val="24"/>
      <w:lang w:val="en-GB"/>
    </w:rPr>
  </w:style>
  <w:style w:type="character" w:customStyle="1" w:styleId="FooterChar">
    <w:name w:val="Footer Char"/>
    <w:rsid w:val="00F37AF2"/>
    <w:rPr>
      <w:rFonts w:eastAsia="MS Mincho" w:cs="Times New Roman"/>
      <w:sz w:val="24"/>
      <w:szCs w:val="24"/>
      <w:lang w:val="en-US" w:eastAsia="ja-JP"/>
    </w:rPr>
  </w:style>
  <w:style w:type="character" w:styleId="af7">
    <w:name w:val="annotation reference"/>
    <w:uiPriority w:val="99"/>
    <w:rsid w:val="00F37AF2"/>
    <w:rPr>
      <w:sz w:val="16"/>
    </w:rPr>
  </w:style>
  <w:style w:type="character" w:customStyle="1" w:styleId="HeaderChar">
    <w:name w:val="Header Char"/>
    <w:rsid w:val="00F37AF2"/>
    <w:rPr>
      <w:rFonts w:cs="Times New Roman"/>
      <w:sz w:val="24"/>
      <w:szCs w:val="24"/>
      <w:lang w:val="en-GB"/>
    </w:rPr>
  </w:style>
  <w:style w:type="character" w:styleId="af8">
    <w:name w:val="page number"/>
    <w:rsid w:val="00F37AF2"/>
    <w:rPr>
      <w:rFonts w:cs="Times New Roman"/>
    </w:rPr>
  </w:style>
  <w:style w:type="character" w:customStyle="1" w:styleId="BalloonTextChar">
    <w:name w:val="Balloon Text Char"/>
    <w:rsid w:val="00F37AF2"/>
    <w:rPr>
      <w:rFonts w:ascii="Tahoma" w:hAnsi="Tahoma" w:cs="Tahoma"/>
      <w:sz w:val="16"/>
      <w:szCs w:val="16"/>
      <w:lang w:val="en-GB"/>
    </w:rPr>
  </w:style>
  <w:style w:type="character" w:customStyle="1" w:styleId="CommentTextChar">
    <w:name w:val="Comment Text Char"/>
    <w:rsid w:val="00F37AF2"/>
    <w:rPr>
      <w:rFonts w:cs="Times New Roman"/>
      <w:lang w:val="en-GB"/>
    </w:rPr>
  </w:style>
  <w:style w:type="character" w:customStyle="1" w:styleId="CommentSubjectChar">
    <w:name w:val="Comment Subject Char"/>
    <w:rsid w:val="00F37AF2"/>
    <w:rPr>
      <w:rFonts w:cs="Times New Roman"/>
      <w:b/>
      <w:bCs/>
      <w:lang w:val="en-GB"/>
    </w:rPr>
  </w:style>
  <w:style w:type="character" w:customStyle="1" w:styleId="BodyTextChar">
    <w:name w:val="Body Text Char"/>
    <w:rsid w:val="00F37AF2"/>
    <w:rPr>
      <w:rFonts w:cs="Times New Roman"/>
      <w:sz w:val="24"/>
      <w:szCs w:val="24"/>
      <w:lang w:val="en-GB"/>
    </w:rPr>
  </w:style>
  <w:style w:type="character" w:styleId="af9">
    <w:name w:val="Placeholder Text"/>
    <w:rsid w:val="00F37AF2"/>
    <w:rPr>
      <w:rFonts w:cs="Times New Roman"/>
      <w:color w:val="808080"/>
    </w:rPr>
  </w:style>
  <w:style w:type="character" w:customStyle="1" w:styleId="afa">
    <w:name w:val="Χαρακτήρες υποσημείωσης"/>
    <w:rsid w:val="00F37AF2"/>
    <w:rPr>
      <w:rFonts w:cs="Times New Roman"/>
      <w:vertAlign w:val="superscript"/>
    </w:rPr>
  </w:style>
  <w:style w:type="character" w:customStyle="1" w:styleId="FootnoteTextChar">
    <w:name w:val="Footnote Text Char"/>
    <w:rsid w:val="00F37AF2"/>
    <w:rPr>
      <w:rFonts w:ascii="Calibri" w:hAnsi="Calibri" w:cs="Times New Roman"/>
      <w:lang w:val="x-none"/>
    </w:rPr>
  </w:style>
  <w:style w:type="character" w:customStyle="1" w:styleId="Heading3Char">
    <w:name w:val="Heading 3 Char"/>
    <w:rsid w:val="00F37AF2"/>
    <w:rPr>
      <w:rFonts w:ascii="Arial" w:hAnsi="Arial" w:cs="Arial"/>
      <w:b/>
      <w:bCs/>
      <w:sz w:val="22"/>
      <w:szCs w:val="26"/>
      <w:lang w:val="en-GB"/>
    </w:rPr>
  </w:style>
  <w:style w:type="character" w:customStyle="1" w:styleId="Heading4Char">
    <w:name w:val="Heading 4 Char"/>
    <w:rsid w:val="00F37AF2"/>
    <w:rPr>
      <w:rFonts w:ascii="Arial" w:eastAsia="Times New Roman" w:hAnsi="Arial" w:cs="Times New Roman"/>
      <w:b/>
      <w:bCs/>
      <w:sz w:val="22"/>
      <w:szCs w:val="28"/>
      <w:lang w:val="en-GB"/>
    </w:rPr>
  </w:style>
  <w:style w:type="character" w:customStyle="1" w:styleId="DocTitleChar">
    <w:name w:val="Doc Title Char"/>
    <w:basedOn w:val="Heading1Char"/>
    <w:rsid w:val="00F37AF2"/>
    <w:rPr>
      <w:rFonts w:ascii="Arial" w:hAnsi="Arial" w:cs="Arial"/>
      <w:b/>
      <w:bCs/>
      <w:color w:val="333399"/>
      <w:sz w:val="28"/>
      <w:szCs w:val="32"/>
      <w:lang w:val="en-US"/>
    </w:rPr>
  </w:style>
  <w:style w:type="character" w:customStyle="1" w:styleId="Style1Char">
    <w:name w:val="Style1 Char"/>
    <w:rsid w:val="00F37AF2"/>
    <w:rPr>
      <w:rFonts w:ascii="Calibri" w:hAnsi="Calibri" w:cs="Calibri"/>
      <w:b/>
      <w:bCs/>
      <w:color w:val="333399"/>
      <w:sz w:val="40"/>
      <w:szCs w:val="40"/>
      <w:lang w:val="en-US"/>
    </w:rPr>
  </w:style>
  <w:style w:type="character" w:customStyle="1" w:styleId="ContentsChar">
    <w:name w:val="Contents Char"/>
    <w:rsid w:val="00F37AF2"/>
    <w:rPr>
      <w:rFonts w:ascii="Calibri" w:hAnsi="Calibri" w:cs="Calibri"/>
      <w:b/>
      <w:bCs/>
      <w:color w:val="333399"/>
      <w:sz w:val="28"/>
      <w:szCs w:val="32"/>
      <w:lang w:val="en-US"/>
    </w:rPr>
  </w:style>
  <w:style w:type="character" w:customStyle="1" w:styleId="EndnoteTextChar">
    <w:name w:val="Endnote Text Char"/>
    <w:rsid w:val="00F37AF2"/>
    <w:rPr>
      <w:rFonts w:ascii="Calibri" w:hAnsi="Calibri" w:cs="Calibri"/>
      <w:lang w:val="en-GB"/>
    </w:rPr>
  </w:style>
  <w:style w:type="character" w:customStyle="1" w:styleId="afb">
    <w:name w:val="Χαρακτήρες σημείωσης τέλους"/>
    <w:rsid w:val="00F37AF2"/>
    <w:rPr>
      <w:vertAlign w:val="superscript"/>
    </w:rPr>
  </w:style>
  <w:style w:type="character" w:customStyle="1" w:styleId="FootnoteReference2">
    <w:name w:val="Footnote Reference2"/>
    <w:rsid w:val="00F37AF2"/>
    <w:rPr>
      <w:vertAlign w:val="superscript"/>
    </w:rPr>
  </w:style>
  <w:style w:type="character" w:customStyle="1" w:styleId="EndnoteReference1">
    <w:name w:val="Endnote Reference1"/>
    <w:rsid w:val="00F37AF2"/>
    <w:rPr>
      <w:vertAlign w:val="superscript"/>
    </w:rPr>
  </w:style>
  <w:style w:type="character" w:customStyle="1" w:styleId="afc">
    <w:name w:val="Κουκκίδες"/>
    <w:rsid w:val="00F37AF2"/>
    <w:rPr>
      <w:rFonts w:ascii="OpenSymbol" w:eastAsia="OpenSymbol" w:hAnsi="OpenSymbol" w:cs="OpenSymbol"/>
    </w:rPr>
  </w:style>
  <w:style w:type="character" w:customStyle="1" w:styleId="afd">
    <w:name w:val="Σύμβολο υποσημείωσης"/>
    <w:rsid w:val="00F37AF2"/>
    <w:rPr>
      <w:vertAlign w:val="superscript"/>
    </w:rPr>
  </w:style>
  <w:style w:type="character" w:styleId="afe">
    <w:name w:val="Emphasis"/>
    <w:qFormat/>
    <w:rsid w:val="00F37AF2"/>
    <w:rPr>
      <w:i/>
      <w:iCs/>
    </w:rPr>
  </w:style>
  <w:style w:type="character" w:customStyle="1" w:styleId="normalwithoutspacingChar">
    <w:name w:val="normal_without_spacing Char"/>
    <w:rsid w:val="00F37AF2"/>
    <w:rPr>
      <w:rFonts w:ascii="Calibri" w:hAnsi="Calibri" w:cs="Calibri"/>
      <w:sz w:val="22"/>
      <w:szCs w:val="24"/>
    </w:rPr>
  </w:style>
  <w:style w:type="character" w:customStyle="1" w:styleId="FootnoteTextChar1">
    <w:name w:val="Footnote Text Char1"/>
    <w:rsid w:val="00F37AF2"/>
    <w:rPr>
      <w:rFonts w:ascii="Calibri" w:hAnsi="Calibri" w:cs="Calibri"/>
      <w:lang w:val="en-IE" w:eastAsia="zh-CN"/>
    </w:rPr>
  </w:style>
  <w:style w:type="character" w:customStyle="1" w:styleId="foothangingChar">
    <w:name w:val="foot_hanging Char"/>
    <w:rsid w:val="00F37AF2"/>
    <w:rPr>
      <w:rFonts w:ascii="Calibri" w:hAnsi="Calibri" w:cs="Calibri"/>
      <w:sz w:val="18"/>
      <w:szCs w:val="18"/>
      <w:lang w:val="en-IE" w:eastAsia="zh-CN"/>
    </w:rPr>
  </w:style>
  <w:style w:type="character" w:customStyle="1" w:styleId="HTMLPreformattedChar">
    <w:name w:val="HTML Preformatted Char"/>
    <w:rsid w:val="00F37AF2"/>
    <w:rPr>
      <w:rFonts w:ascii="Courier New" w:hAnsi="Courier New" w:cs="Courier New"/>
    </w:rPr>
  </w:style>
  <w:style w:type="character" w:customStyle="1" w:styleId="apple-converted-space">
    <w:name w:val="apple-converted-space"/>
    <w:basedOn w:val="WW-DefaultParagraphFont11111111111111111111"/>
    <w:rsid w:val="00F37AF2"/>
  </w:style>
  <w:style w:type="character" w:customStyle="1" w:styleId="BodyTextIndent3Char">
    <w:name w:val="Body Text Indent 3 Char"/>
    <w:rsid w:val="00F37AF2"/>
    <w:rPr>
      <w:rFonts w:ascii="Calibri" w:hAnsi="Calibri" w:cs="Calibri"/>
      <w:sz w:val="16"/>
      <w:szCs w:val="16"/>
      <w:lang w:val="en-GB"/>
    </w:rPr>
  </w:style>
  <w:style w:type="character" w:customStyle="1" w:styleId="WW-FootnoteReference">
    <w:name w:val="WW-Footnote Reference"/>
    <w:rsid w:val="00F37AF2"/>
    <w:rPr>
      <w:vertAlign w:val="superscript"/>
    </w:rPr>
  </w:style>
  <w:style w:type="character" w:customStyle="1" w:styleId="WW-EndnoteReference">
    <w:name w:val="WW-Endnote Reference"/>
    <w:rsid w:val="00F37AF2"/>
    <w:rPr>
      <w:vertAlign w:val="superscript"/>
    </w:rPr>
  </w:style>
  <w:style w:type="character" w:customStyle="1" w:styleId="FootnoteReference1">
    <w:name w:val="Footnote Reference1"/>
    <w:rsid w:val="00F37AF2"/>
    <w:rPr>
      <w:vertAlign w:val="superscript"/>
    </w:rPr>
  </w:style>
  <w:style w:type="character" w:customStyle="1" w:styleId="FootnoteTextChar2">
    <w:name w:val="Footnote Text Char2"/>
    <w:rsid w:val="00F37AF2"/>
    <w:rPr>
      <w:rFonts w:ascii="Calibri" w:hAnsi="Calibri" w:cs="Calibri"/>
      <w:sz w:val="18"/>
      <w:lang w:val="en-IE" w:eastAsia="zh-CN"/>
    </w:rPr>
  </w:style>
  <w:style w:type="character" w:customStyle="1" w:styleId="foothangingChar1">
    <w:name w:val="foot_hanging Char1"/>
    <w:rsid w:val="00F37AF2"/>
    <w:rPr>
      <w:rFonts w:ascii="Calibri" w:hAnsi="Calibri" w:cs="Calibri"/>
      <w:sz w:val="18"/>
      <w:szCs w:val="18"/>
      <w:lang w:val="en-IE" w:eastAsia="zh-CN"/>
    </w:rPr>
  </w:style>
  <w:style w:type="character" w:customStyle="1" w:styleId="footersChar">
    <w:name w:val="footers Char"/>
    <w:basedOn w:val="foothangingChar1"/>
    <w:rsid w:val="00F37AF2"/>
    <w:rPr>
      <w:rFonts w:ascii="Calibri" w:hAnsi="Calibri" w:cs="Calibri"/>
      <w:sz w:val="18"/>
      <w:szCs w:val="18"/>
      <w:lang w:val="en-IE" w:eastAsia="zh-CN"/>
    </w:rPr>
  </w:style>
  <w:style w:type="character" w:customStyle="1" w:styleId="CommentTextChar1">
    <w:name w:val="Comment Text Char1"/>
    <w:rsid w:val="00F37AF2"/>
    <w:rPr>
      <w:rFonts w:ascii="Calibri" w:hAnsi="Calibri" w:cs="Calibri"/>
      <w:lang w:val="en-GB" w:eastAsia="zh-CN"/>
    </w:rPr>
  </w:style>
  <w:style w:type="character" w:customStyle="1" w:styleId="HTMLPreformattedChar1">
    <w:name w:val="HTML Preformatted Char1"/>
    <w:rsid w:val="00F37AF2"/>
    <w:rPr>
      <w:rFonts w:ascii="Courier New" w:hAnsi="Courier New" w:cs="Courier New"/>
      <w:lang w:eastAsia="zh-CN"/>
    </w:rPr>
  </w:style>
  <w:style w:type="character" w:customStyle="1" w:styleId="BodyText3Char">
    <w:name w:val="Body Text 3 Char"/>
    <w:rsid w:val="00F37AF2"/>
    <w:rPr>
      <w:rFonts w:ascii="Calibri" w:hAnsi="Calibri" w:cs="Calibri"/>
      <w:sz w:val="16"/>
      <w:szCs w:val="16"/>
      <w:lang w:val="en-GB" w:eastAsia="zh-CN"/>
    </w:rPr>
  </w:style>
  <w:style w:type="character" w:customStyle="1" w:styleId="WW-FootnoteReference1">
    <w:name w:val="WW-Footnote Reference1"/>
    <w:rsid w:val="00F37AF2"/>
    <w:rPr>
      <w:vertAlign w:val="superscript"/>
    </w:rPr>
  </w:style>
  <w:style w:type="character" w:customStyle="1" w:styleId="WW-EndnoteReference1">
    <w:name w:val="WW-Endnote Reference1"/>
    <w:rsid w:val="00F37AF2"/>
    <w:rPr>
      <w:vertAlign w:val="superscript"/>
    </w:rPr>
  </w:style>
  <w:style w:type="character" w:customStyle="1" w:styleId="WW-FootnoteReference2">
    <w:name w:val="WW-Footnote Reference2"/>
    <w:rsid w:val="00F37AF2"/>
    <w:rPr>
      <w:vertAlign w:val="superscript"/>
    </w:rPr>
  </w:style>
  <w:style w:type="character" w:customStyle="1" w:styleId="WW-EndnoteReference2">
    <w:name w:val="WW-Endnote Reference2"/>
    <w:rsid w:val="00F37AF2"/>
    <w:rPr>
      <w:vertAlign w:val="superscript"/>
    </w:rPr>
  </w:style>
  <w:style w:type="character" w:customStyle="1" w:styleId="FootnoteTextChar3">
    <w:name w:val="Footnote Text Char3"/>
    <w:rsid w:val="00F37AF2"/>
    <w:rPr>
      <w:rFonts w:ascii="Calibri" w:hAnsi="Calibri" w:cs="Calibri"/>
      <w:sz w:val="18"/>
      <w:lang w:val="en-IE" w:eastAsia="zh-CN"/>
    </w:rPr>
  </w:style>
  <w:style w:type="character" w:customStyle="1" w:styleId="foothangingChar2">
    <w:name w:val="foot_hanging Char2"/>
    <w:rsid w:val="00F37AF2"/>
    <w:rPr>
      <w:rFonts w:ascii="Calibri" w:hAnsi="Calibri" w:cs="Calibri"/>
      <w:sz w:val="18"/>
      <w:szCs w:val="18"/>
      <w:lang w:val="en-IE" w:eastAsia="zh-CN"/>
    </w:rPr>
  </w:style>
  <w:style w:type="character" w:customStyle="1" w:styleId="footersChar1">
    <w:name w:val="footers Char1"/>
    <w:basedOn w:val="foothangingChar2"/>
    <w:rsid w:val="00F37AF2"/>
    <w:rPr>
      <w:rFonts w:ascii="Calibri" w:hAnsi="Calibri" w:cs="Calibri"/>
      <w:sz w:val="18"/>
      <w:szCs w:val="18"/>
      <w:lang w:val="en-IE" w:eastAsia="zh-CN"/>
    </w:rPr>
  </w:style>
  <w:style w:type="character" w:customStyle="1" w:styleId="foootChar">
    <w:name w:val="fooot Char"/>
    <w:basedOn w:val="footersChar1"/>
    <w:rsid w:val="00F37AF2"/>
    <w:rPr>
      <w:rFonts w:ascii="Calibri" w:hAnsi="Calibri" w:cs="Calibri"/>
      <w:sz w:val="18"/>
      <w:szCs w:val="18"/>
      <w:lang w:val="en-IE" w:eastAsia="zh-CN"/>
    </w:rPr>
  </w:style>
  <w:style w:type="character" w:customStyle="1" w:styleId="13">
    <w:name w:val="Παραπομπή υποσημείωσης1"/>
    <w:rsid w:val="00F37AF2"/>
    <w:rPr>
      <w:vertAlign w:val="superscript"/>
    </w:rPr>
  </w:style>
  <w:style w:type="character" w:customStyle="1" w:styleId="14">
    <w:name w:val="Παραπομπή σημείωσης τέλους1"/>
    <w:rsid w:val="00F37AF2"/>
    <w:rPr>
      <w:vertAlign w:val="superscript"/>
    </w:rPr>
  </w:style>
  <w:style w:type="character" w:customStyle="1" w:styleId="15">
    <w:name w:val="Παραπομπή σχολίου1"/>
    <w:rsid w:val="00F37AF2"/>
    <w:rPr>
      <w:sz w:val="16"/>
      <w:szCs w:val="16"/>
    </w:rPr>
  </w:style>
  <w:style w:type="character" w:customStyle="1" w:styleId="Char6">
    <w:name w:val="Κείμενο σχολίου Char"/>
    <w:uiPriority w:val="99"/>
    <w:rsid w:val="00F37AF2"/>
    <w:rPr>
      <w:rFonts w:ascii="Calibri" w:hAnsi="Calibri" w:cs="Calibri"/>
      <w:lang w:val="en-GB"/>
    </w:rPr>
  </w:style>
  <w:style w:type="character" w:customStyle="1" w:styleId="Char7">
    <w:name w:val="Θέμα σχολίου Char"/>
    <w:rsid w:val="00F37AF2"/>
    <w:rPr>
      <w:rFonts w:ascii="Calibri" w:hAnsi="Calibri" w:cs="Calibri"/>
      <w:b/>
      <w:bCs/>
      <w:lang w:val="en-GB"/>
    </w:rPr>
  </w:style>
  <w:style w:type="character" w:customStyle="1" w:styleId="-HTMLChar">
    <w:name w:val="Προ-διαμορφωμένο HTML Char"/>
    <w:rsid w:val="00F37AF2"/>
    <w:rPr>
      <w:rFonts w:ascii="Courier New" w:eastAsia="Times New Roman" w:hAnsi="Courier New" w:cs="Courier New"/>
    </w:rPr>
  </w:style>
  <w:style w:type="character" w:customStyle="1" w:styleId="WW-FootnoteReference3">
    <w:name w:val="WW-Footnote Reference3"/>
    <w:rsid w:val="00F37AF2"/>
    <w:rPr>
      <w:vertAlign w:val="superscript"/>
    </w:rPr>
  </w:style>
  <w:style w:type="character" w:customStyle="1" w:styleId="WW-EndnoteReference3">
    <w:name w:val="WW-Endnote Reference3"/>
    <w:rsid w:val="00F37AF2"/>
    <w:rPr>
      <w:vertAlign w:val="superscript"/>
    </w:rPr>
  </w:style>
  <w:style w:type="character" w:customStyle="1" w:styleId="WW-FootnoteReference4">
    <w:name w:val="WW-Footnote Reference4"/>
    <w:rsid w:val="00F37AF2"/>
    <w:rPr>
      <w:vertAlign w:val="superscript"/>
    </w:rPr>
  </w:style>
  <w:style w:type="character" w:customStyle="1" w:styleId="WW-EndnoteReference4">
    <w:name w:val="WW-Endnote Reference4"/>
    <w:rsid w:val="00F37AF2"/>
    <w:rPr>
      <w:vertAlign w:val="superscript"/>
    </w:rPr>
  </w:style>
  <w:style w:type="character" w:customStyle="1" w:styleId="WW-FootnoteReference5">
    <w:name w:val="WW-Footnote Reference5"/>
    <w:rsid w:val="00F37AF2"/>
    <w:rPr>
      <w:vertAlign w:val="superscript"/>
    </w:rPr>
  </w:style>
  <w:style w:type="character" w:customStyle="1" w:styleId="WW-EndnoteReference5">
    <w:name w:val="WW-Endnote Reference5"/>
    <w:rsid w:val="00F37AF2"/>
    <w:rPr>
      <w:vertAlign w:val="superscript"/>
    </w:rPr>
  </w:style>
  <w:style w:type="character" w:customStyle="1" w:styleId="WW-FootnoteReference6">
    <w:name w:val="WW-Footnote Reference6"/>
    <w:rsid w:val="00F37AF2"/>
    <w:rPr>
      <w:vertAlign w:val="superscript"/>
    </w:rPr>
  </w:style>
  <w:style w:type="character" w:customStyle="1" w:styleId="WW-EndnoteReference6">
    <w:name w:val="WW-Endnote Reference6"/>
    <w:rsid w:val="00F37AF2"/>
    <w:rPr>
      <w:vertAlign w:val="superscript"/>
    </w:rPr>
  </w:style>
  <w:style w:type="character" w:customStyle="1" w:styleId="WW-FootnoteReference7">
    <w:name w:val="WW-Footnote Reference7"/>
    <w:rsid w:val="00F37AF2"/>
    <w:rPr>
      <w:vertAlign w:val="superscript"/>
    </w:rPr>
  </w:style>
  <w:style w:type="character" w:customStyle="1" w:styleId="WW-EndnoteReference7">
    <w:name w:val="WW-Endnote Reference7"/>
    <w:rsid w:val="00F37AF2"/>
    <w:rPr>
      <w:vertAlign w:val="superscript"/>
    </w:rPr>
  </w:style>
  <w:style w:type="character" w:customStyle="1" w:styleId="WW-FootnoteReference8">
    <w:name w:val="WW-Footnote Reference8"/>
    <w:rsid w:val="00F37AF2"/>
    <w:rPr>
      <w:vertAlign w:val="superscript"/>
    </w:rPr>
  </w:style>
  <w:style w:type="character" w:customStyle="1" w:styleId="WW-EndnoteReference8">
    <w:name w:val="WW-Endnote Reference8"/>
    <w:rsid w:val="00F37AF2"/>
    <w:rPr>
      <w:vertAlign w:val="superscript"/>
    </w:rPr>
  </w:style>
  <w:style w:type="character" w:customStyle="1" w:styleId="WW-FootnoteReference9">
    <w:name w:val="WW-Footnote Reference9"/>
    <w:rsid w:val="00F37AF2"/>
    <w:rPr>
      <w:vertAlign w:val="superscript"/>
    </w:rPr>
  </w:style>
  <w:style w:type="character" w:customStyle="1" w:styleId="WW-EndnoteReference9">
    <w:name w:val="WW-Endnote Reference9"/>
    <w:rsid w:val="00F37AF2"/>
    <w:rPr>
      <w:vertAlign w:val="superscript"/>
    </w:rPr>
  </w:style>
  <w:style w:type="character" w:customStyle="1" w:styleId="WW-FootnoteReference10">
    <w:name w:val="WW-Footnote Reference10"/>
    <w:rsid w:val="00F37AF2"/>
    <w:rPr>
      <w:vertAlign w:val="superscript"/>
    </w:rPr>
  </w:style>
  <w:style w:type="character" w:customStyle="1" w:styleId="WW-EndnoteReference10">
    <w:name w:val="WW-Endnote Reference10"/>
    <w:rsid w:val="00F37AF2"/>
    <w:rPr>
      <w:vertAlign w:val="superscript"/>
    </w:rPr>
  </w:style>
  <w:style w:type="character" w:customStyle="1" w:styleId="WW-FootnoteReference11">
    <w:name w:val="WW-Footnote Reference11"/>
    <w:rsid w:val="00F37AF2"/>
    <w:rPr>
      <w:vertAlign w:val="superscript"/>
    </w:rPr>
  </w:style>
  <w:style w:type="character" w:customStyle="1" w:styleId="WW-EndnoteReference11">
    <w:name w:val="WW-Endnote Reference11"/>
    <w:rsid w:val="00F37AF2"/>
    <w:rPr>
      <w:vertAlign w:val="superscript"/>
    </w:rPr>
  </w:style>
  <w:style w:type="character" w:customStyle="1" w:styleId="WW-FootnoteReference12">
    <w:name w:val="WW-Footnote Reference12"/>
    <w:rsid w:val="00F37AF2"/>
    <w:rPr>
      <w:vertAlign w:val="superscript"/>
    </w:rPr>
  </w:style>
  <w:style w:type="character" w:customStyle="1" w:styleId="WW-EndnoteReference12">
    <w:name w:val="WW-Endnote Reference12"/>
    <w:rsid w:val="00F37AF2"/>
    <w:rPr>
      <w:vertAlign w:val="superscript"/>
    </w:rPr>
  </w:style>
  <w:style w:type="character" w:customStyle="1" w:styleId="WW-FootnoteReference13">
    <w:name w:val="WW-Footnote Reference13"/>
    <w:rsid w:val="00F37AF2"/>
    <w:rPr>
      <w:vertAlign w:val="superscript"/>
    </w:rPr>
  </w:style>
  <w:style w:type="character" w:customStyle="1" w:styleId="WW-EndnoteReference13">
    <w:name w:val="WW-Endnote Reference13"/>
    <w:rsid w:val="00F37AF2"/>
    <w:rPr>
      <w:vertAlign w:val="superscript"/>
    </w:rPr>
  </w:style>
  <w:style w:type="character" w:styleId="aff">
    <w:name w:val="footnote reference"/>
    <w:rsid w:val="00F37AF2"/>
    <w:rPr>
      <w:vertAlign w:val="superscript"/>
    </w:rPr>
  </w:style>
  <w:style w:type="character" w:styleId="aff0">
    <w:name w:val="endnote reference"/>
    <w:rsid w:val="00F37AF2"/>
    <w:rPr>
      <w:vertAlign w:val="superscript"/>
    </w:rPr>
  </w:style>
  <w:style w:type="character" w:customStyle="1" w:styleId="23">
    <w:name w:val="Παραπομπή υποσημείωσης2"/>
    <w:rsid w:val="00F37AF2"/>
    <w:rPr>
      <w:vertAlign w:val="superscript"/>
    </w:rPr>
  </w:style>
  <w:style w:type="character" w:customStyle="1" w:styleId="24">
    <w:name w:val="Παραπομπή σημείωσης τέλους2"/>
    <w:rsid w:val="00F37AF2"/>
    <w:rPr>
      <w:vertAlign w:val="superscript"/>
    </w:rPr>
  </w:style>
  <w:style w:type="character" w:customStyle="1" w:styleId="WW-FootnoteReference14">
    <w:name w:val="WW-Footnote Reference14"/>
    <w:rsid w:val="00F37AF2"/>
    <w:rPr>
      <w:vertAlign w:val="superscript"/>
    </w:rPr>
  </w:style>
  <w:style w:type="character" w:customStyle="1" w:styleId="WW-EndnoteReference14">
    <w:name w:val="WW-Endnote Reference14"/>
    <w:rsid w:val="00F37AF2"/>
    <w:rPr>
      <w:vertAlign w:val="superscript"/>
    </w:rPr>
  </w:style>
  <w:style w:type="character" w:customStyle="1" w:styleId="WW-FootnoteReference15">
    <w:name w:val="WW-Footnote Reference15"/>
    <w:rsid w:val="00F37AF2"/>
    <w:rPr>
      <w:vertAlign w:val="superscript"/>
    </w:rPr>
  </w:style>
  <w:style w:type="character" w:customStyle="1" w:styleId="WW-EndnoteReference15">
    <w:name w:val="WW-Endnote Reference15"/>
    <w:rsid w:val="00F37AF2"/>
    <w:rPr>
      <w:vertAlign w:val="superscript"/>
    </w:rPr>
  </w:style>
  <w:style w:type="character" w:customStyle="1" w:styleId="WW-FootnoteReference16">
    <w:name w:val="WW-Footnote Reference16"/>
    <w:rsid w:val="00F37AF2"/>
    <w:rPr>
      <w:vertAlign w:val="superscript"/>
    </w:rPr>
  </w:style>
  <w:style w:type="character" w:customStyle="1" w:styleId="WW-EndnoteReference16">
    <w:name w:val="WW-Endnote Reference16"/>
    <w:rsid w:val="00F37AF2"/>
    <w:rPr>
      <w:vertAlign w:val="superscript"/>
    </w:rPr>
  </w:style>
  <w:style w:type="character" w:customStyle="1" w:styleId="WW-FootnoteReference17">
    <w:name w:val="WW-Footnote Reference17"/>
    <w:rsid w:val="00F37AF2"/>
    <w:rPr>
      <w:vertAlign w:val="superscript"/>
    </w:rPr>
  </w:style>
  <w:style w:type="character" w:customStyle="1" w:styleId="WW-EndnoteReference17">
    <w:name w:val="WW-Endnote Reference17"/>
    <w:rsid w:val="00F37AF2"/>
    <w:rPr>
      <w:vertAlign w:val="superscript"/>
    </w:rPr>
  </w:style>
  <w:style w:type="character" w:customStyle="1" w:styleId="32">
    <w:name w:val="Παραπομπή υποσημείωσης3"/>
    <w:rsid w:val="00F37AF2"/>
    <w:rPr>
      <w:vertAlign w:val="superscript"/>
    </w:rPr>
  </w:style>
  <w:style w:type="character" w:customStyle="1" w:styleId="33">
    <w:name w:val="Παραπομπή σημείωσης τέλους3"/>
    <w:rsid w:val="00F37AF2"/>
    <w:rPr>
      <w:vertAlign w:val="superscript"/>
    </w:rPr>
  </w:style>
  <w:style w:type="character" w:customStyle="1" w:styleId="WW-FootnoteReference18">
    <w:name w:val="WW-Footnote Reference18"/>
    <w:rsid w:val="00F37AF2"/>
    <w:rPr>
      <w:vertAlign w:val="superscript"/>
    </w:rPr>
  </w:style>
  <w:style w:type="character" w:customStyle="1" w:styleId="WW-EndnoteReference18">
    <w:name w:val="WW-Endnote Reference18"/>
    <w:rsid w:val="00F37AF2"/>
    <w:rPr>
      <w:vertAlign w:val="superscript"/>
    </w:rPr>
  </w:style>
  <w:style w:type="character" w:customStyle="1" w:styleId="WW-FootnoteReference19">
    <w:name w:val="WW-Footnote Reference19"/>
    <w:rsid w:val="00F37AF2"/>
    <w:rPr>
      <w:vertAlign w:val="superscript"/>
    </w:rPr>
  </w:style>
  <w:style w:type="character" w:customStyle="1" w:styleId="WW-EndnoteReference19">
    <w:name w:val="WW-Endnote Reference19"/>
    <w:rsid w:val="00F37AF2"/>
    <w:rPr>
      <w:vertAlign w:val="superscript"/>
    </w:rPr>
  </w:style>
  <w:style w:type="character" w:customStyle="1" w:styleId="WW-FootnoteReference20">
    <w:name w:val="WW-Footnote Reference20"/>
    <w:rsid w:val="00F37AF2"/>
    <w:rPr>
      <w:vertAlign w:val="superscript"/>
    </w:rPr>
  </w:style>
  <w:style w:type="character" w:customStyle="1" w:styleId="WW-EndnoteReference20">
    <w:name w:val="WW-Endnote Reference20"/>
    <w:rsid w:val="00F37AF2"/>
    <w:rPr>
      <w:vertAlign w:val="superscript"/>
    </w:rPr>
  </w:style>
  <w:style w:type="character" w:customStyle="1" w:styleId="aff1">
    <w:name w:val="Σύνδεση ευρετηρίου"/>
    <w:rsid w:val="00F37AF2"/>
  </w:style>
  <w:style w:type="paragraph" w:styleId="aff2">
    <w:name w:val="caption"/>
    <w:basedOn w:val="a"/>
    <w:qFormat/>
    <w:rsid w:val="00F37AF2"/>
    <w:pPr>
      <w:suppressLineNumbers/>
      <w:spacing w:before="120"/>
    </w:pPr>
    <w:rPr>
      <w:rFonts w:cs="Mangal"/>
      <w:i/>
      <w:iCs/>
      <w:sz w:val="24"/>
    </w:rPr>
  </w:style>
  <w:style w:type="paragraph" w:customStyle="1" w:styleId="WW-Caption">
    <w:name w:val="WW-Caption"/>
    <w:basedOn w:val="a"/>
    <w:rsid w:val="00F37AF2"/>
    <w:pPr>
      <w:suppressLineNumbers/>
      <w:spacing w:before="120"/>
    </w:pPr>
    <w:rPr>
      <w:rFonts w:cs="Mangal"/>
      <w:i/>
      <w:iCs/>
      <w:sz w:val="24"/>
    </w:rPr>
  </w:style>
  <w:style w:type="paragraph" w:customStyle="1" w:styleId="WW-Caption1">
    <w:name w:val="WW-Caption1"/>
    <w:basedOn w:val="a"/>
    <w:rsid w:val="00F37AF2"/>
    <w:pPr>
      <w:suppressLineNumbers/>
      <w:spacing w:before="120"/>
    </w:pPr>
    <w:rPr>
      <w:rFonts w:cs="Mangal"/>
      <w:i/>
      <w:iCs/>
      <w:sz w:val="24"/>
    </w:rPr>
  </w:style>
  <w:style w:type="paragraph" w:customStyle="1" w:styleId="34">
    <w:name w:val="Λεζάντα3"/>
    <w:basedOn w:val="a"/>
    <w:rsid w:val="00F37AF2"/>
    <w:pPr>
      <w:suppressLineNumbers/>
      <w:spacing w:before="120"/>
    </w:pPr>
    <w:rPr>
      <w:rFonts w:cs="Mangal"/>
      <w:i/>
      <w:iCs/>
      <w:sz w:val="24"/>
    </w:rPr>
  </w:style>
  <w:style w:type="paragraph" w:customStyle="1" w:styleId="WW-Caption11">
    <w:name w:val="WW-Caption11"/>
    <w:basedOn w:val="a"/>
    <w:rsid w:val="00F37AF2"/>
    <w:pPr>
      <w:suppressLineNumbers/>
      <w:spacing w:before="120"/>
    </w:pPr>
    <w:rPr>
      <w:rFonts w:cs="Mangal"/>
      <w:i/>
      <w:iCs/>
      <w:sz w:val="24"/>
    </w:rPr>
  </w:style>
  <w:style w:type="paragraph" w:customStyle="1" w:styleId="WW-Caption111">
    <w:name w:val="WW-Caption111"/>
    <w:basedOn w:val="a"/>
    <w:rsid w:val="00F37AF2"/>
    <w:pPr>
      <w:suppressLineNumbers/>
      <w:spacing w:before="120"/>
    </w:pPr>
    <w:rPr>
      <w:rFonts w:cs="Mangal"/>
      <w:i/>
      <w:iCs/>
      <w:sz w:val="24"/>
    </w:rPr>
  </w:style>
  <w:style w:type="paragraph" w:customStyle="1" w:styleId="WW-Caption1111">
    <w:name w:val="WW-Caption1111"/>
    <w:basedOn w:val="a"/>
    <w:rsid w:val="00F37AF2"/>
    <w:pPr>
      <w:suppressLineNumbers/>
      <w:spacing w:before="120"/>
    </w:pPr>
    <w:rPr>
      <w:rFonts w:cs="Mangal"/>
      <w:i/>
      <w:iCs/>
      <w:sz w:val="24"/>
    </w:rPr>
  </w:style>
  <w:style w:type="paragraph" w:customStyle="1" w:styleId="WW-Caption11111">
    <w:name w:val="WW-Caption11111"/>
    <w:basedOn w:val="a"/>
    <w:rsid w:val="00F37AF2"/>
    <w:pPr>
      <w:suppressLineNumbers/>
      <w:spacing w:before="120"/>
    </w:pPr>
    <w:rPr>
      <w:rFonts w:cs="Mangal"/>
      <w:i/>
      <w:iCs/>
      <w:sz w:val="24"/>
    </w:rPr>
  </w:style>
  <w:style w:type="paragraph" w:customStyle="1" w:styleId="25">
    <w:name w:val="Λεζάντα2"/>
    <w:basedOn w:val="a"/>
    <w:rsid w:val="00F37AF2"/>
    <w:pPr>
      <w:suppressLineNumbers/>
      <w:spacing w:before="120"/>
    </w:pPr>
    <w:rPr>
      <w:rFonts w:cs="Mangal"/>
      <w:i/>
      <w:iCs/>
      <w:sz w:val="24"/>
    </w:rPr>
  </w:style>
  <w:style w:type="paragraph" w:customStyle="1" w:styleId="Caption1">
    <w:name w:val="Caption1"/>
    <w:basedOn w:val="a"/>
    <w:rsid w:val="00F37AF2"/>
    <w:pPr>
      <w:suppressLineNumbers/>
      <w:spacing w:before="120"/>
    </w:pPr>
    <w:rPr>
      <w:rFonts w:cs="Mangal"/>
      <w:i/>
      <w:iCs/>
      <w:sz w:val="24"/>
    </w:rPr>
  </w:style>
  <w:style w:type="paragraph" w:customStyle="1" w:styleId="WW-Caption111111">
    <w:name w:val="WW-Caption111111"/>
    <w:basedOn w:val="a"/>
    <w:rsid w:val="00F37AF2"/>
    <w:pPr>
      <w:suppressLineNumbers/>
      <w:spacing w:before="120"/>
    </w:pPr>
    <w:rPr>
      <w:rFonts w:cs="Mangal"/>
      <w:i/>
      <w:iCs/>
      <w:sz w:val="24"/>
    </w:rPr>
  </w:style>
  <w:style w:type="paragraph" w:customStyle="1" w:styleId="WW-Caption1111111">
    <w:name w:val="WW-Caption1111111"/>
    <w:basedOn w:val="a"/>
    <w:rsid w:val="00F37AF2"/>
    <w:pPr>
      <w:suppressLineNumbers/>
      <w:spacing w:before="120"/>
    </w:pPr>
    <w:rPr>
      <w:rFonts w:cs="Mangal"/>
      <w:i/>
      <w:iCs/>
      <w:sz w:val="24"/>
    </w:rPr>
  </w:style>
  <w:style w:type="paragraph" w:customStyle="1" w:styleId="WW-Caption11111111">
    <w:name w:val="WW-Caption11111111"/>
    <w:basedOn w:val="a"/>
    <w:rsid w:val="00F37AF2"/>
    <w:pPr>
      <w:suppressLineNumbers/>
      <w:spacing w:before="120"/>
    </w:pPr>
    <w:rPr>
      <w:rFonts w:cs="Mangal"/>
      <w:i/>
      <w:iCs/>
      <w:sz w:val="24"/>
    </w:rPr>
  </w:style>
  <w:style w:type="paragraph" w:customStyle="1" w:styleId="WW-Caption111111111">
    <w:name w:val="WW-Caption111111111"/>
    <w:basedOn w:val="a"/>
    <w:rsid w:val="00F37AF2"/>
    <w:pPr>
      <w:suppressLineNumbers/>
      <w:spacing w:before="120"/>
    </w:pPr>
    <w:rPr>
      <w:rFonts w:cs="Mangal"/>
      <w:i/>
      <w:iCs/>
      <w:sz w:val="24"/>
    </w:rPr>
  </w:style>
  <w:style w:type="paragraph" w:customStyle="1" w:styleId="WW-Caption1111111111">
    <w:name w:val="WW-Caption1111111111"/>
    <w:basedOn w:val="a"/>
    <w:rsid w:val="00F37AF2"/>
    <w:pPr>
      <w:suppressLineNumbers/>
      <w:spacing w:before="120"/>
    </w:pPr>
    <w:rPr>
      <w:rFonts w:cs="Mangal"/>
      <w:i/>
      <w:iCs/>
      <w:sz w:val="24"/>
    </w:rPr>
  </w:style>
  <w:style w:type="paragraph" w:customStyle="1" w:styleId="WW-Caption11111111111">
    <w:name w:val="WW-Caption11111111111"/>
    <w:basedOn w:val="a"/>
    <w:rsid w:val="00F37AF2"/>
    <w:pPr>
      <w:suppressLineNumbers/>
      <w:spacing w:before="120"/>
    </w:pPr>
    <w:rPr>
      <w:rFonts w:cs="Mangal"/>
      <w:i/>
      <w:iCs/>
      <w:sz w:val="24"/>
    </w:rPr>
  </w:style>
  <w:style w:type="paragraph" w:customStyle="1" w:styleId="WW-Caption111111111111">
    <w:name w:val="WW-Caption111111111111"/>
    <w:basedOn w:val="a"/>
    <w:rsid w:val="00F37AF2"/>
    <w:pPr>
      <w:suppressLineNumbers/>
      <w:spacing w:before="120"/>
    </w:pPr>
    <w:rPr>
      <w:rFonts w:cs="Mangal"/>
      <w:i/>
      <w:iCs/>
      <w:sz w:val="24"/>
    </w:rPr>
  </w:style>
  <w:style w:type="paragraph" w:customStyle="1" w:styleId="WW-Caption1111111111111">
    <w:name w:val="WW-Caption1111111111111"/>
    <w:basedOn w:val="a"/>
    <w:rsid w:val="00F37AF2"/>
    <w:pPr>
      <w:suppressLineNumbers/>
      <w:spacing w:before="120"/>
    </w:pPr>
    <w:rPr>
      <w:rFonts w:cs="Mangal"/>
      <w:i/>
      <w:iCs/>
      <w:sz w:val="24"/>
    </w:rPr>
  </w:style>
  <w:style w:type="paragraph" w:customStyle="1" w:styleId="WW-Caption11111111111111">
    <w:name w:val="WW-Caption11111111111111"/>
    <w:basedOn w:val="a"/>
    <w:rsid w:val="00F37AF2"/>
    <w:pPr>
      <w:suppressLineNumbers/>
      <w:spacing w:before="120"/>
    </w:pPr>
    <w:rPr>
      <w:rFonts w:cs="Mangal"/>
      <w:i/>
      <w:iCs/>
      <w:sz w:val="24"/>
    </w:rPr>
  </w:style>
  <w:style w:type="paragraph" w:customStyle="1" w:styleId="WW-Caption111111111111111">
    <w:name w:val="WW-Caption111111111111111"/>
    <w:basedOn w:val="a"/>
    <w:rsid w:val="00F37AF2"/>
    <w:pPr>
      <w:suppressLineNumbers/>
      <w:spacing w:before="120"/>
    </w:pPr>
    <w:rPr>
      <w:rFonts w:cs="Mangal"/>
      <w:i/>
      <w:iCs/>
      <w:sz w:val="24"/>
    </w:rPr>
  </w:style>
  <w:style w:type="paragraph" w:customStyle="1" w:styleId="WW-Caption1111111111111111">
    <w:name w:val="WW-Caption1111111111111111"/>
    <w:basedOn w:val="a"/>
    <w:rsid w:val="00F37AF2"/>
    <w:pPr>
      <w:suppressLineNumbers/>
      <w:spacing w:before="120"/>
    </w:pPr>
    <w:rPr>
      <w:rFonts w:cs="Mangal"/>
      <w:i/>
      <w:iCs/>
      <w:sz w:val="24"/>
    </w:rPr>
  </w:style>
  <w:style w:type="paragraph" w:customStyle="1" w:styleId="WW-Caption11111111111111111">
    <w:name w:val="WW-Caption11111111111111111"/>
    <w:basedOn w:val="a"/>
    <w:rsid w:val="00F37AF2"/>
    <w:pPr>
      <w:suppressLineNumbers/>
      <w:spacing w:before="120"/>
    </w:pPr>
    <w:rPr>
      <w:rFonts w:cs="Mangal"/>
      <w:i/>
      <w:iCs/>
      <w:sz w:val="24"/>
    </w:rPr>
  </w:style>
  <w:style w:type="paragraph" w:customStyle="1" w:styleId="WW-Caption111111111111111111">
    <w:name w:val="WW-Caption111111111111111111"/>
    <w:basedOn w:val="a"/>
    <w:rsid w:val="00F37AF2"/>
    <w:pPr>
      <w:suppressLineNumbers/>
      <w:spacing w:before="120"/>
    </w:pPr>
    <w:rPr>
      <w:rFonts w:cs="Mangal"/>
      <w:i/>
      <w:iCs/>
      <w:sz w:val="24"/>
    </w:rPr>
  </w:style>
  <w:style w:type="paragraph" w:customStyle="1" w:styleId="WW-Caption1111111111111111111">
    <w:name w:val="WW-Caption1111111111111111111"/>
    <w:basedOn w:val="a"/>
    <w:rsid w:val="00F37AF2"/>
    <w:pPr>
      <w:suppressLineNumbers/>
      <w:spacing w:before="120"/>
    </w:pPr>
    <w:rPr>
      <w:rFonts w:cs="Mangal"/>
      <w:i/>
      <w:iCs/>
      <w:sz w:val="24"/>
    </w:rPr>
  </w:style>
  <w:style w:type="paragraph" w:customStyle="1" w:styleId="WW-Caption11111111111111111111">
    <w:name w:val="WW-Caption11111111111111111111"/>
    <w:basedOn w:val="a"/>
    <w:rsid w:val="00F37AF2"/>
    <w:pPr>
      <w:suppressLineNumbers/>
      <w:spacing w:before="120"/>
    </w:pPr>
    <w:rPr>
      <w:rFonts w:cs="Mangal"/>
      <w:i/>
      <w:iCs/>
      <w:sz w:val="24"/>
    </w:rPr>
  </w:style>
  <w:style w:type="paragraph" w:customStyle="1" w:styleId="Bullet">
    <w:name w:val="Bullet"/>
    <w:basedOn w:val="a"/>
    <w:rsid w:val="00F37AF2"/>
    <w:pPr>
      <w:numPr>
        <w:numId w:val="12"/>
      </w:numPr>
      <w:spacing w:after="100"/>
    </w:pPr>
    <w:rPr>
      <w:rFonts w:eastAsia="MS Mincho"/>
      <w:lang w:val="en-US" w:eastAsia="ja-JP"/>
    </w:rPr>
  </w:style>
  <w:style w:type="paragraph" w:styleId="aff3">
    <w:name w:val="Date"/>
    <w:basedOn w:val="a"/>
    <w:next w:val="a"/>
    <w:link w:val="Char8"/>
    <w:rsid w:val="00F37AF2"/>
    <w:pPr>
      <w:spacing w:after="100"/>
    </w:pPr>
    <w:rPr>
      <w:rFonts w:eastAsia="MS Mincho"/>
      <w:lang w:val="en-US" w:eastAsia="ja-JP"/>
    </w:rPr>
  </w:style>
  <w:style w:type="character" w:customStyle="1" w:styleId="Char8">
    <w:name w:val="Ημερομηνία Char"/>
    <w:basedOn w:val="a0"/>
    <w:link w:val="aff3"/>
    <w:rsid w:val="00F37AF2"/>
    <w:rPr>
      <w:rFonts w:ascii="Calibri" w:eastAsia="MS Mincho" w:hAnsi="Calibri" w:cs="Calibri"/>
      <w:sz w:val="22"/>
      <w:szCs w:val="24"/>
      <w:lang w:val="en-US" w:eastAsia="ja-JP" w:bidi="ar-SA"/>
    </w:rPr>
  </w:style>
  <w:style w:type="paragraph" w:customStyle="1" w:styleId="DocTitle">
    <w:name w:val="Doc Title"/>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Arial" w:hAnsi="Arial" w:cs="Arial"/>
      <w:color w:val="333399"/>
      <w:sz w:val="28"/>
      <w:szCs w:val="32"/>
      <w:lang w:val="en-US"/>
    </w:rPr>
  </w:style>
  <w:style w:type="paragraph" w:customStyle="1" w:styleId="inserttext">
    <w:name w:val="insert text"/>
    <w:basedOn w:val="a"/>
    <w:rsid w:val="00F37AF2"/>
    <w:pPr>
      <w:spacing w:after="100"/>
      <w:ind w:left="794"/>
    </w:pPr>
    <w:rPr>
      <w:rFonts w:eastAsia="MS Mincho"/>
      <w:lang w:val="en-US" w:eastAsia="ja-JP"/>
    </w:rPr>
  </w:style>
  <w:style w:type="paragraph" w:styleId="aff4">
    <w:name w:val="annotation text"/>
    <w:basedOn w:val="a"/>
    <w:link w:val="Char10"/>
    <w:uiPriority w:val="99"/>
    <w:qFormat/>
    <w:rsid w:val="00F37AF2"/>
    <w:rPr>
      <w:sz w:val="20"/>
      <w:szCs w:val="20"/>
    </w:rPr>
  </w:style>
  <w:style w:type="character" w:customStyle="1" w:styleId="Char10">
    <w:name w:val="Κείμενο σχολίου Char1"/>
    <w:basedOn w:val="a0"/>
    <w:link w:val="aff4"/>
    <w:uiPriority w:val="99"/>
    <w:rsid w:val="00F37AF2"/>
    <w:rPr>
      <w:rFonts w:ascii="Calibri" w:hAnsi="Calibri" w:cs="Calibri"/>
      <w:sz w:val="20"/>
      <w:szCs w:val="20"/>
      <w:lang w:val="en-GB" w:eastAsia="zh-CN" w:bidi="ar-SA"/>
    </w:rPr>
  </w:style>
  <w:style w:type="paragraph" w:styleId="aff5">
    <w:name w:val="annotation subject"/>
    <w:basedOn w:val="aff4"/>
    <w:next w:val="aff4"/>
    <w:link w:val="Char11"/>
    <w:rsid w:val="00F37AF2"/>
    <w:rPr>
      <w:b/>
      <w:bCs/>
    </w:rPr>
  </w:style>
  <w:style w:type="character" w:customStyle="1" w:styleId="Char11">
    <w:name w:val="Θέμα σχολίου Char1"/>
    <w:basedOn w:val="Char10"/>
    <w:link w:val="aff5"/>
    <w:rsid w:val="00F37AF2"/>
    <w:rPr>
      <w:rFonts w:ascii="Calibri" w:hAnsi="Calibri" w:cs="Calibri"/>
      <w:b/>
      <w:bCs/>
      <w:sz w:val="20"/>
      <w:szCs w:val="20"/>
      <w:lang w:val="en-GB" w:eastAsia="zh-CN" w:bidi="ar-SA"/>
    </w:rPr>
  </w:style>
  <w:style w:type="paragraph" w:styleId="aff6">
    <w:name w:val="Revision"/>
    <w:rsid w:val="00F37AF2"/>
    <w:pPr>
      <w:suppressAutoHyphens/>
      <w:jc w:val="left"/>
    </w:pPr>
    <w:rPr>
      <w:rFonts w:ascii="Times New Roman" w:hAnsi="Times New Roman"/>
      <w:sz w:val="24"/>
      <w:szCs w:val="24"/>
      <w:lang w:val="en-GB" w:eastAsia="zh-CN" w:bidi="ar-SA"/>
    </w:rPr>
  </w:style>
  <w:style w:type="paragraph" w:customStyle="1" w:styleId="western">
    <w:name w:val="western"/>
    <w:basedOn w:val="a"/>
    <w:rsid w:val="00F37AF2"/>
    <w:pPr>
      <w:spacing w:before="280" w:after="200"/>
    </w:pPr>
    <w:rPr>
      <w:rFonts w:ascii="Arial Unicode MS" w:eastAsia="Arial Unicode MS" w:hAnsi="Arial Unicode MS" w:cs="Arial Unicode MS"/>
    </w:rPr>
  </w:style>
  <w:style w:type="paragraph" w:styleId="aff7">
    <w:name w:val="List Paragraph"/>
    <w:aliases w:val="Γράφημα,Itemize,List Paragraph1,List Paragraph,Bullet21,Bullet22,Bullet23,Bullet211,Bullet24,Bullet25,Bullet26,Bullet27,bl11,Bullet212,Bullet28,bl12,Bullet213,Bullet29,bl13,Bullet214,Bullet210,Bullet215"/>
    <w:basedOn w:val="a"/>
    <w:link w:val="Char9"/>
    <w:uiPriority w:val="34"/>
    <w:qFormat/>
    <w:rsid w:val="00F37AF2"/>
    <w:pPr>
      <w:spacing w:after="200"/>
      <w:ind w:left="720"/>
      <w:contextualSpacing/>
    </w:pPr>
  </w:style>
  <w:style w:type="character" w:customStyle="1" w:styleId="Char9">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7"/>
    <w:uiPriority w:val="34"/>
    <w:locked/>
    <w:rsid w:val="00F37AF2"/>
    <w:rPr>
      <w:rFonts w:ascii="Calibri" w:hAnsi="Calibri" w:cs="Calibri"/>
      <w:sz w:val="22"/>
      <w:szCs w:val="24"/>
      <w:lang w:val="en-GB" w:eastAsia="zh-CN" w:bidi="ar-SA"/>
    </w:rPr>
  </w:style>
  <w:style w:type="paragraph" w:styleId="aff8">
    <w:name w:val="footnote text"/>
    <w:basedOn w:val="a"/>
    <w:link w:val="Chara"/>
    <w:rsid w:val="00F37AF2"/>
    <w:pPr>
      <w:spacing w:after="0"/>
      <w:ind w:left="425" w:hanging="425"/>
    </w:pPr>
    <w:rPr>
      <w:sz w:val="18"/>
      <w:szCs w:val="20"/>
      <w:lang w:val="en-IE"/>
    </w:rPr>
  </w:style>
  <w:style w:type="character" w:customStyle="1" w:styleId="Chara">
    <w:name w:val="Κείμενο υποσημείωσης Char"/>
    <w:basedOn w:val="a0"/>
    <w:link w:val="aff8"/>
    <w:rsid w:val="00F37AF2"/>
    <w:rPr>
      <w:rFonts w:ascii="Calibri" w:hAnsi="Calibri" w:cs="Calibri"/>
      <w:szCs w:val="20"/>
      <w:lang w:val="en-IE" w:eastAsia="zh-CN" w:bidi="ar-SA"/>
    </w:rPr>
  </w:style>
  <w:style w:type="paragraph" w:styleId="16">
    <w:name w:val="toc 1"/>
    <w:basedOn w:val="a"/>
    <w:next w:val="a"/>
    <w:uiPriority w:val="39"/>
    <w:rsid w:val="00F37AF2"/>
    <w:pPr>
      <w:spacing w:before="120"/>
      <w:jc w:val="left"/>
    </w:pPr>
    <w:rPr>
      <w:b/>
      <w:bCs/>
      <w:caps/>
      <w:sz w:val="20"/>
      <w:szCs w:val="20"/>
    </w:rPr>
  </w:style>
  <w:style w:type="paragraph" w:styleId="26">
    <w:name w:val="toc 2"/>
    <w:basedOn w:val="a"/>
    <w:next w:val="a"/>
    <w:uiPriority w:val="39"/>
    <w:rsid w:val="00F37AF2"/>
    <w:pPr>
      <w:spacing w:after="0"/>
      <w:ind w:left="220"/>
      <w:jc w:val="left"/>
    </w:pPr>
    <w:rPr>
      <w:smallCaps/>
      <w:sz w:val="20"/>
      <w:szCs w:val="20"/>
    </w:rPr>
  </w:style>
  <w:style w:type="paragraph" w:styleId="35">
    <w:name w:val="toc 3"/>
    <w:basedOn w:val="a"/>
    <w:next w:val="a"/>
    <w:uiPriority w:val="39"/>
    <w:rsid w:val="00F37AF2"/>
    <w:pPr>
      <w:spacing w:after="0"/>
      <w:ind w:left="440"/>
      <w:jc w:val="left"/>
    </w:pPr>
    <w:rPr>
      <w:i/>
      <w:iCs/>
      <w:sz w:val="20"/>
      <w:szCs w:val="20"/>
    </w:rPr>
  </w:style>
  <w:style w:type="paragraph" w:styleId="41">
    <w:name w:val="toc 4"/>
    <w:basedOn w:val="a"/>
    <w:next w:val="a"/>
    <w:uiPriority w:val="39"/>
    <w:rsid w:val="00F37AF2"/>
    <w:pPr>
      <w:spacing w:after="0"/>
      <w:ind w:left="660"/>
      <w:jc w:val="left"/>
    </w:pPr>
    <w:rPr>
      <w:sz w:val="18"/>
      <w:szCs w:val="18"/>
    </w:rPr>
  </w:style>
  <w:style w:type="paragraph" w:styleId="50">
    <w:name w:val="toc 5"/>
    <w:basedOn w:val="a"/>
    <w:next w:val="a"/>
    <w:rsid w:val="00F37AF2"/>
    <w:pPr>
      <w:spacing w:after="0"/>
      <w:ind w:left="880"/>
      <w:jc w:val="left"/>
    </w:pPr>
    <w:rPr>
      <w:sz w:val="18"/>
      <w:szCs w:val="18"/>
    </w:rPr>
  </w:style>
  <w:style w:type="paragraph" w:styleId="60">
    <w:name w:val="toc 6"/>
    <w:basedOn w:val="a"/>
    <w:next w:val="a"/>
    <w:rsid w:val="00F37AF2"/>
    <w:pPr>
      <w:spacing w:after="0"/>
      <w:ind w:left="1100"/>
      <w:jc w:val="left"/>
    </w:pPr>
    <w:rPr>
      <w:sz w:val="18"/>
      <w:szCs w:val="18"/>
    </w:rPr>
  </w:style>
  <w:style w:type="paragraph" w:styleId="70">
    <w:name w:val="toc 7"/>
    <w:basedOn w:val="a"/>
    <w:next w:val="a"/>
    <w:rsid w:val="00F37AF2"/>
    <w:pPr>
      <w:spacing w:after="0"/>
      <w:ind w:left="1320"/>
      <w:jc w:val="left"/>
    </w:pPr>
    <w:rPr>
      <w:sz w:val="18"/>
      <w:szCs w:val="18"/>
    </w:rPr>
  </w:style>
  <w:style w:type="paragraph" w:styleId="80">
    <w:name w:val="toc 8"/>
    <w:basedOn w:val="a"/>
    <w:next w:val="a"/>
    <w:rsid w:val="00F37AF2"/>
    <w:pPr>
      <w:spacing w:after="0"/>
      <w:ind w:left="1540"/>
      <w:jc w:val="left"/>
    </w:pPr>
    <w:rPr>
      <w:sz w:val="18"/>
      <w:szCs w:val="18"/>
    </w:rPr>
  </w:style>
  <w:style w:type="paragraph" w:styleId="90">
    <w:name w:val="toc 9"/>
    <w:basedOn w:val="a"/>
    <w:next w:val="a"/>
    <w:rsid w:val="00F37AF2"/>
    <w:pPr>
      <w:spacing w:after="0"/>
      <w:ind w:left="1760"/>
      <w:jc w:val="left"/>
    </w:pPr>
    <w:rPr>
      <w:sz w:val="18"/>
      <w:szCs w:val="18"/>
    </w:rPr>
  </w:style>
  <w:style w:type="paragraph" w:customStyle="1" w:styleId="Style1">
    <w:name w:val="Style1"/>
    <w:basedOn w:val="DocTitle"/>
    <w:rsid w:val="00F37AF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Calibri" w:hAnsi="Calibri" w:cs="Calibri"/>
      <w:color w:val="333399"/>
      <w:sz w:val="28"/>
      <w:szCs w:val="32"/>
    </w:rPr>
  </w:style>
  <w:style w:type="paragraph" w:styleId="aff9">
    <w:name w:val="endnote text"/>
    <w:basedOn w:val="a"/>
    <w:link w:val="Charb"/>
    <w:rsid w:val="00F37AF2"/>
    <w:rPr>
      <w:sz w:val="20"/>
      <w:szCs w:val="20"/>
    </w:rPr>
  </w:style>
  <w:style w:type="character" w:customStyle="1" w:styleId="Charb">
    <w:name w:val="Κείμενο σημείωσης τέλους Char"/>
    <w:basedOn w:val="a0"/>
    <w:link w:val="aff9"/>
    <w:rsid w:val="00F37AF2"/>
    <w:rPr>
      <w:rFonts w:ascii="Calibri" w:hAnsi="Calibri" w:cs="Calibri"/>
      <w:sz w:val="20"/>
      <w:szCs w:val="20"/>
      <w:lang w:val="en-GB" w:eastAsia="zh-CN" w:bidi="ar-SA"/>
    </w:rPr>
  </w:style>
  <w:style w:type="paragraph" w:customStyle="1" w:styleId="Default">
    <w:name w:val="Default"/>
    <w:rsid w:val="00F37AF2"/>
    <w:pPr>
      <w:widowControl w:val="0"/>
      <w:suppressAutoHyphens/>
      <w:jc w:val="left"/>
    </w:pPr>
    <w:rPr>
      <w:rFonts w:ascii="Cambria" w:eastAsia="SimSun" w:hAnsi="Cambria" w:cs="Mangal"/>
      <w:color w:val="000000"/>
      <w:sz w:val="24"/>
      <w:szCs w:val="24"/>
      <w:lang w:eastAsia="zh-CN" w:bidi="hi-IN"/>
    </w:rPr>
  </w:style>
  <w:style w:type="paragraph" w:customStyle="1" w:styleId="affa">
    <w:name w:val="Προμορφοποιημένο κείμενο"/>
    <w:basedOn w:val="a"/>
    <w:rsid w:val="00F37AF2"/>
  </w:style>
  <w:style w:type="paragraph" w:customStyle="1" w:styleId="normalwithoutspacing">
    <w:name w:val="normal_without_spacing"/>
    <w:basedOn w:val="a"/>
    <w:rsid w:val="00F37AF2"/>
    <w:pPr>
      <w:spacing w:after="60"/>
    </w:pPr>
    <w:rPr>
      <w:lang w:val="el-GR"/>
    </w:rPr>
  </w:style>
  <w:style w:type="paragraph" w:customStyle="1" w:styleId="foothanging">
    <w:name w:val="foot_hanging"/>
    <w:basedOn w:val="aff8"/>
    <w:rsid w:val="00F37AF2"/>
    <w:pPr>
      <w:ind w:left="426" w:hanging="426"/>
    </w:pPr>
    <w:rPr>
      <w:szCs w:val="18"/>
    </w:rPr>
  </w:style>
  <w:style w:type="paragraph" w:styleId="-HTML">
    <w:name w:val="HTML Preformatted"/>
    <w:basedOn w:val="a"/>
    <w:link w:val="-HTMLChar1"/>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F37AF2"/>
    <w:rPr>
      <w:rFonts w:ascii="Courier New" w:hAnsi="Courier New" w:cs="Courier New"/>
      <w:sz w:val="20"/>
      <w:szCs w:val="20"/>
      <w:lang w:eastAsia="zh-CN" w:bidi="ar-SA"/>
    </w:rPr>
  </w:style>
  <w:style w:type="paragraph" w:customStyle="1" w:styleId="LO-normal">
    <w:name w:val="LO-normal"/>
    <w:rsid w:val="00F37AF2"/>
    <w:pPr>
      <w:suppressAutoHyphens/>
      <w:spacing w:line="276" w:lineRule="auto"/>
      <w:jc w:val="left"/>
    </w:pPr>
    <w:rPr>
      <w:rFonts w:ascii="Arial" w:eastAsia="Arial" w:hAnsi="Arial" w:cs="Arial"/>
      <w:color w:val="000000"/>
      <w:sz w:val="22"/>
      <w:szCs w:val="22"/>
      <w:lang w:eastAsia="zh-CN" w:bidi="ar-SA"/>
    </w:rPr>
  </w:style>
  <w:style w:type="paragraph" w:styleId="36">
    <w:name w:val="Body Text Indent 3"/>
    <w:basedOn w:val="a"/>
    <w:link w:val="3Char0"/>
    <w:rsid w:val="00F37AF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6"/>
    <w:rsid w:val="00F37AF2"/>
    <w:rPr>
      <w:rFonts w:ascii="Calibri" w:hAnsi="Calibri"/>
      <w:sz w:val="16"/>
      <w:szCs w:val="16"/>
      <w:lang w:val="en-GB" w:eastAsia="zh-CN" w:bidi="ar-SA"/>
    </w:rPr>
  </w:style>
  <w:style w:type="paragraph" w:styleId="affb">
    <w:name w:val="No Spacing"/>
    <w:uiPriority w:val="1"/>
    <w:qFormat/>
    <w:rsid w:val="00F37AF2"/>
    <w:pPr>
      <w:suppressAutoHyphens/>
    </w:pPr>
    <w:rPr>
      <w:rFonts w:ascii="Calibri" w:hAnsi="Calibri" w:cs="Calibri"/>
      <w:sz w:val="22"/>
      <w:szCs w:val="24"/>
      <w:lang w:val="en-GB" w:eastAsia="zh-CN" w:bidi="ar-SA"/>
    </w:rPr>
  </w:style>
  <w:style w:type="paragraph" w:customStyle="1" w:styleId="footers">
    <w:name w:val="footers"/>
    <w:basedOn w:val="foothanging"/>
    <w:rsid w:val="00F37AF2"/>
  </w:style>
  <w:style w:type="paragraph" w:customStyle="1" w:styleId="Standard">
    <w:name w:val="Standard"/>
    <w:rsid w:val="00F37AF2"/>
    <w:pPr>
      <w:widowControl w:val="0"/>
      <w:suppressAutoHyphens/>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37AF2"/>
    <w:pPr>
      <w:spacing w:after="120"/>
    </w:pPr>
  </w:style>
  <w:style w:type="paragraph" w:customStyle="1" w:styleId="Footnote">
    <w:name w:val="Footnote"/>
    <w:basedOn w:val="Standard"/>
    <w:rsid w:val="00F37AF2"/>
    <w:pPr>
      <w:suppressLineNumbers/>
      <w:ind w:left="283" w:hanging="283"/>
    </w:pPr>
    <w:rPr>
      <w:sz w:val="20"/>
      <w:szCs w:val="20"/>
    </w:rPr>
  </w:style>
  <w:style w:type="paragraph" w:styleId="37">
    <w:name w:val="Body Text 3"/>
    <w:basedOn w:val="a"/>
    <w:link w:val="3Char1"/>
    <w:rsid w:val="00F37AF2"/>
    <w:rPr>
      <w:sz w:val="16"/>
      <w:szCs w:val="16"/>
    </w:rPr>
  </w:style>
  <w:style w:type="character" w:customStyle="1" w:styleId="3Char1">
    <w:name w:val="Σώμα κείμενου 3 Char"/>
    <w:basedOn w:val="a0"/>
    <w:link w:val="37"/>
    <w:rsid w:val="00F37AF2"/>
    <w:rPr>
      <w:rFonts w:ascii="Calibri" w:hAnsi="Calibri" w:cs="Calibri"/>
      <w:sz w:val="16"/>
      <w:szCs w:val="16"/>
      <w:lang w:val="en-GB" w:eastAsia="zh-CN" w:bidi="ar-SA"/>
    </w:rPr>
  </w:style>
  <w:style w:type="paragraph" w:customStyle="1" w:styleId="fooot">
    <w:name w:val="fooot"/>
    <w:basedOn w:val="footers"/>
    <w:rsid w:val="00F37AF2"/>
  </w:style>
  <w:style w:type="paragraph" w:customStyle="1" w:styleId="17">
    <w:name w:val="Κείμενο πλαισίου1"/>
    <w:basedOn w:val="a"/>
    <w:rsid w:val="00F37AF2"/>
    <w:pPr>
      <w:spacing w:after="0"/>
    </w:pPr>
    <w:rPr>
      <w:rFonts w:ascii="Tahoma" w:hAnsi="Tahoma" w:cs="Tahoma"/>
      <w:sz w:val="16"/>
      <w:szCs w:val="16"/>
    </w:rPr>
  </w:style>
  <w:style w:type="paragraph" w:customStyle="1" w:styleId="18">
    <w:name w:val="Κείμενο σχολίου1"/>
    <w:basedOn w:val="a"/>
    <w:rsid w:val="00F37AF2"/>
    <w:rPr>
      <w:sz w:val="20"/>
      <w:szCs w:val="20"/>
    </w:rPr>
  </w:style>
  <w:style w:type="paragraph" w:customStyle="1" w:styleId="19">
    <w:name w:val="Θέμα σχολίου1"/>
    <w:basedOn w:val="18"/>
    <w:next w:val="18"/>
    <w:rsid w:val="00F37AF2"/>
    <w:rPr>
      <w:b/>
      <w:bCs/>
    </w:rPr>
  </w:style>
  <w:style w:type="paragraph" w:customStyle="1" w:styleId="-HTML1">
    <w:name w:val="Προ-διαμορφωμένο HTML1"/>
    <w:basedOn w:val="a"/>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F37AF2"/>
    <w:pPr>
      <w:suppressAutoHyphens/>
      <w:jc w:val="left"/>
    </w:pPr>
    <w:rPr>
      <w:rFonts w:ascii="Calibri" w:hAnsi="Calibri" w:cs="Calibri"/>
      <w:sz w:val="22"/>
      <w:szCs w:val="24"/>
      <w:lang w:val="en-GB" w:eastAsia="zh-CN" w:bidi="ar-SA"/>
    </w:rPr>
  </w:style>
  <w:style w:type="paragraph" w:styleId="2">
    <w:name w:val="List Bullet 2"/>
    <w:basedOn w:val="a"/>
    <w:rsid w:val="00F37AF2"/>
    <w:pPr>
      <w:numPr>
        <w:numId w:val="1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a"/>
    <w:rsid w:val="00F37AF2"/>
    <w:pPr>
      <w:tabs>
        <w:tab w:val="right" w:leader="dot" w:pos="7091"/>
      </w:tabs>
      <w:ind w:left="2547"/>
    </w:pPr>
  </w:style>
  <w:style w:type="paragraph" w:customStyle="1" w:styleId="affc">
    <w:name w:val="Οριζόντια γραμμή"/>
    <w:basedOn w:val="a"/>
    <w:next w:val="a9"/>
    <w:rsid w:val="00F37AF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TableContents">
    <w:name w:val="Table Contents"/>
    <w:basedOn w:val="Standard"/>
    <w:rsid w:val="00F37AF2"/>
    <w:pPr>
      <w:suppressLineNumbers/>
      <w:autoSpaceDN w:val="0"/>
    </w:pPr>
    <w:rPr>
      <w:rFonts w:eastAsia="Arial Unicode MS" w:cs="Tahoma"/>
      <w:kern w:val="3"/>
      <w:lang w:eastAsia="en-US" w:bidi="en-US"/>
    </w:rPr>
  </w:style>
  <w:style w:type="character" w:customStyle="1" w:styleId="StrongEmphasis">
    <w:name w:val="Strong Emphasis"/>
    <w:rsid w:val="00F37AF2"/>
    <w:rPr>
      <w:b/>
      <w:bCs/>
    </w:rPr>
  </w:style>
  <w:style w:type="character" w:customStyle="1" w:styleId="51">
    <w:name w:val="Προεπιλεγμένη γραμματοσειρά5"/>
    <w:rsid w:val="00F37AF2"/>
  </w:style>
  <w:style w:type="character" w:customStyle="1" w:styleId="Char12">
    <w:name w:val="Κεφαλίδα Char1"/>
    <w:rsid w:val="00F37AF2"/>
    <w:rPr>
      <w:rFonts w:ascii="Calibri" w:eastAsia="Calibri" w:hAnsi="Calibri" w:cs="Times New Roman"/>
    </w:rPr>
  </w:style>
  <w:style w:type="character" w:customStyle="1" w:styleId="ListLabel1">
    <w:name w:val="ListLabel 1"/>
    <w:rsid w:val="00F37AF2"/>
    <w:rPr>
      <w:rFonts w:cs="Courier New"/>
    </w:rPr>
  </w:style>
  <w:style w:type="character" w:customStyle="1" w:styleId="WW8Num21z4">
    <w:name w:val="WW8Num21z4"/>
    <w:rsid w:val="00F37AF2"/>
  </w:style>
  <w:style w:type="character" w:customStyle="1" w:styleId="WW8Num21z5">
    <w:name w:val="WW8Num21z5"/>
    <w:rsid w:val="00F37AF2"/>
  </w:style>
  <w:style w:type="character" w:customStyle="1" w:styleId="WW8Num21z6">
    <w:name w:val="WW8Num21z6"/>
    <w:rsid w:val="00F37AF2"/>
  </w:style>
  <w:style w:type="character" w:customStyle="1" w:styleId="WW8Num21z7">
    <w:name w:val="WW8Num21z7"/>
    <w:rsid w:val="00F37AF2"/>
  </w:style>
  <w:style w:type="character" w:customStyle="1" w:styleId="WW8Num21z8">
    <w:name w:val="WW8Num21z8"/>
    <w:rsid w:val="00F37AF2"/>
  </w:style>
  <w:style w:type="character" w:customStyle="1" w:styleId="WW8Num23z4">
    <w:name w:val="WW8Num23z4"/>
    <w:rsid w:val="00F37AF2"/>
  </w:style>
  <w:style w:type="character" w:customStyle="1" w:styleId="WW8Num23z5">
    <w:name w:val="WW8Num23z5"/>
    <w:rsid w:val="00F37AF2"/>
  </w:style>
  <w:style w:type="character" w:customStyle="1" w:styleId="WW8Num23z6">
    <w:name w:val="WW8Num23z6"/>
    <w:rsid w:val="00F37AF2"/>
  </w:style>
  <w:style w:type="character" w:customStyle="1" w:styleId="WW8Num23z7">
    <w:name w:val="WW8Num23z7"/>
    <w:rsid w:val="00F37AF2"/>
  </w:style>
  <w:style w:type="character" w:customStyle="1" w:styleId="WW8Num23z8">
    <w:name w:val="WW8Num23z8"/>
    <w:rsid w:val="00F37AF2"/>
  </w:style>
  <w:style w:type="character" w:customStyle="1" w:styleId="DeltaViewInsertion">
    <w:name w:val="DeltaView Insertion"/>
    <w:rsid w:val="00F37AF2"/>
    <w:rPr>
      <w:b/>
      <w:i/>
      <w:spacing w:val="0"/>
      <w:lang w:val="el-GR"/>
    </w:rPr>
  </w:style>
  <w:style w:type="character" w:customStyle="1" w:styleId="NormalBoldChar">
    <w:name w:val="NormalBold Char"/>
    <w:rsid w:val="00F37AF2"/>
    <w:rPr>
      <w:rFonts w:ascii="Times New Roman" w:eastAsia="Times New Roman" w:hAnsi="Times New Roman" w:cs="Times New Roman"/>
      <w:b/>
      <w:sz w:val="24"/>
      <w:lang w:val="el-GR"/>
    </w:rPr>
  </w:style>
  <w:style w:type="character" w:customStyle="1" w:styleId="WW-">
    <w:name w:val="WW-Χαρακτήρες σημείωσης τέλους"/>
    <w:rsid w:val="00F37AF2"/>
  </w:style>
  <w:style w:type="paragraph" w:customStyle="1" w:styleId="42">
    <w:name w:val="Λεζάντα4"/>
    <w:basedOn w:val="a"/>
    <w:rsid w:val="00F37AF2"/>
    <w:pPr>
      <w:suppressLineNumbers/>
      <w:spacing w:before="120" w:line="276" w:lineRule="auto"/>
      <w:ind w:firstLine="397"/>
    </w:pPr>
    <w:rPr>
      <w:rFonts w:cs="Mangal"/>
      <w:i/>
      <w:iCs/>
      <w:kern w:val="1"/>
      <w:sz w:val="24"/>
      <w:lang w:val="el-GR"/>
    </w:rPr>
  </w:style>
  <w:style w:type="paragraph" w:customStyle="1" w:styleId="1b">
    <w:name w:val="Τμήμα κειμένου1"/>
    <w:basedOn w:val="a"/>
    <w:rsid w:val="00F37AF2"/>
    <w:pPr>
      <w:spacing w:after="0" w:line="100" w:lineRule="atLeast"/>
      <w:ind w:left="-568" w:right="-355" w:firstLine="284"/>
    </w:pPr>
    <w:rPr>
      <w:rFonts w:ascii="Arial" w:hAnsi="Arial" w:cs="Arial"/>
      <w:b/>
      <w:kern w:val="1"/>
      <w:sz w:val="24"/>
      <w:szCs w:val="20"/>
      <w:lang w:val="el-GR"/>
    </w:rPr>
  </w:style>
  <w:style w:type="paragraph" w:customStyle="1" w:styleId="1c">
    <w:name w:val="Χωρίς διάστιχο1"/>
    <w:rsid w:val="00F37AF2"/>
    <w:pPr>
      <w:suppressAutoHyphens/>
      <w:jc w:val="left"/>
    </w:pPr>
    <w:rPr>
      <w:rFonts w:ascii="Calibri" w:eastAsia="Arial" w:hAnsi="Calibri" w:cs="Calibri"/>
      <w:kern w:val="1"/>
      <w:sz w:val="22"/>
      <w:szCs w:val="22"/>
      <w:lang w:eastAsia="zh-CN" w:bidi="ar-SA"/>
    </w:rPr>
  </w:style>
  <w:style w:type="paragraph" w:customStyle="1" w:styleId="GRHelvA">
    <w:name w:val="GR Helv Aπλό"/>
    <w:basedOn w:val="a"/>
    <w:rsid w:val="00F37AF2"/>
    <w:pPr>
      <w:spacing w:after="0" w:line="100" w:lineRule="atLeast"/>
      <w:ind w:firstLine="284"/>
    </w:pPr>
    <w:rPr>
      <w:rFonts w:ascii="√Ò·ÏÏ·ÙÔÛÂÈÒ‹200" w:hAnsi="√Ò·ÏÏ·ÙÔÛÂÈÒ‹200" w:cs="√Ò·ÏÏ·ÙÔÛÂÈÒ‹200"/>
      <w:kern w:val="1"/>
      <w:sz w:val="24"/>
      <w:szCs w:val="20"/>
      <w:lang w:val="el-GR"/>
    </w:rPr>
  </w:style>
  <w:style w:type="paragraph" w:customStyle="1" w:styleId="1d">
    <w:name w:val="Βασικό1"/>
    <w:rsid w:val="00F37AF2"/>
    <w:pPr>
      <w:widowControl w:val="0"/>
      <w:suppressAutoHyphens/>
      <w:jc w:val="left"/>
    </w:pPr>
    <w:rPr>
      <w:rFonts w:ascii="Times New Roman" w:eastAsia="SimSun" w:hAnsi="Times New Roman" w:cs="Mangal"/>
      <w:sz w:val="24"/>
      <w:szCs w:val="24"/>
      <w:lang w:eastAsia="zh-CN" w:bidi="hi-IN"/>
    </w:rPr>
  </w:style>
  <w:style w:type="paragraph" w:customStyle="1" w:styleId="affd">
    <w:name w:val="Παραθέσεις"/>
    <w:basedOn w:val="a"/>
    <w:rsid w:val="00F37AF2"/>
    <w:pPr>
      <w:spacing w:after="200" w:line="276" w:lineRule="auto"/>
      <w:ind w:firstLine="397"/>
    </w:pPr>
    <w:rPr>
      <w:kern w:val="1"/>
      <w:szCs w:val="22"/>
      <w:lang w:val="el-GR"/>
    </w:rPr>
  </w:style>
  <w:style w:type="paragraph" w:customStyle="1" w:styleId="Pagedecouverture">
    <w:name w:val="Page de couverture"/>
    <w:basedOn w:val="a"/>
    <w:next w:val="a"/>
    <w:rsid w:val="00F37AF2"/>
    <w:pPr>
      <w:spacing w:after="0" w:line="276" w:lineRule="auto"/>
      <w:ind w:firstLine="397"/>
    </w:pPr>
    <w:rPr>
      <w:kern w:val="1"/>
      <w:szCs w:val="22"/>
      <w:lang w:val="el-GR"/>
    </w:rPr>
  </w:style>
  <w:style w:type="paragraph" w:customStyle="1" w:styleId="PartTitle">
    <w:name w:val="PartTitle"/>
    <w:basedOn w:val="a"/>
    <w:next w:val="ChapterTitle"/>
    <w:rsid w:val="00F37AF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F37AF2"/>
    <w:pPr>
      <w:keepNext/>
      <w:spacing w:before="120" w:after="360" w:line="276" w:lineRule="auto"/>
      <w:jc w:val="center"/>
    </w:pPr>
    <w:rPr>
      <w:b/>
      <w:kern w:val="1"/>
      <w:szCs w:val="22"/>
      <w:lang w:val="el-GR"/>
    </w:rPr>
  </w:style>
  <w:style w:type="paragraph" w:customStyle="1" w:styleId="Titrearticle">
    <w:name w:val="Titre article"/>
    <w:basedOn w:val="a"/>
    <w:next w:val="a"/>
    <w:rsid w:val="00F37AF2"/>
    <w:pPr>
      <w:keepNext/>
      <w:spacing w:before="360" w:line="276" w:lineRule="auto"/>
      <w:ind w:firstLine="397"/>
      <w:jc w:val="center"/>
    </w:pPr>
    <w:rPr>
      <w:i/>
      <w:kern w:val="1"/>
      <w:szCs w:val="22"/>
      <w:lang w:val="el-GR"/>
    </w:rPr>
  </w:style>
  <w:style w:type="paragraph" w:customStyle="1" w:styleId="Point0">
    <w:name w:val="Point 0"/>
    <w:basedOn w:val="a"/>
    <w:rsid w:val="00F37AF2"/>
    <w:pPr>
      <w:spacing w:after="200" w:line="276" w:lineRule="auto"/>
      <w:ind w:left="850" w:hanging="850"/>
    </w:pPr>
    <w:rPr>
      <w:kern w:val="1"/>
      <w:szCs w:val="22"/>
      <w:lang w:val="el-GR"/>
    </w:rPr>
  </w:style>
  <w:style w:type="paragraph" w:customStyle="1" w:styleId="Tiret0">
    <w:name w:val="Tiret 0"/>
    <w:basedOn w:val="Point0"/>
    <w:rsid w:val="00F37AF2"/>
    <w:pPr>
      <w:tabs>
        <w:tab w:val="num" w:pos="850"/>
      </w:tabs>
    </w:pPr>
  </w:style>
  <w:style w:type="paragraph" w:customStyle="1" w:styleId="Point1">
    <w:name w:val="Point 1"/>
    <w:basedOn w:val="a"/>
    <w:rsid w:val="00F37AF2"/>
    <w:pPr>
      <w:spacing w:after="200" w:line="276" w:lineRule="auto"/>
      <w:ind w:left="1417" w:hanging="567"/>
    </w:pPr>
    <w:rPr>
      <w:kern w:val="1"/>
      <w:szCs w:val="22"/>
      <w:lang w:val="el-GR"/>
    </w:rPr>
  </w:style>
  <w:style w:type="paragraph" w:customStyle="1" w:styleId="Tiret1">
    <w:name w:val="Tiret 1"/>
    <w:basedOn w:val="Point1"/>
    <w:rsid w:val="00F37AF2"/>
    <w:pPr>
      <w:tabs>
        <w:tab w:val="num" w:pos="1417"/>
      </w:tabs>
    </w:pPr>
  </w:style>
  <w:style w:type="paragraph" w:customStyle="1" w:styleId="SectionTitle">
    <w:name w:val="SectionTitle"/>
    <w:basedOn w:val="a"/>
    <w:next w:val="1"/>
    <w:rsid w:val="00F37AF2"/>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F37AF2"/>
    <w:pPr>
      <w:spacing w:after="200" w:line="276" w:lineRule="auto"/>
      <w:ind w:left="850"/>
    </w:pPr>
    <w:rPr>
      <w:kern w:val="1"/>
      <w:szCs w:val="22"/>
      <w:lang w:val="el-GR"/>
    </w:rPr>
  </w:style>
  <w:style w:type="paragraph" w:customStyle="1" w:styleId="NumPar1">
    <w:name w:val="NumPar 1"/>
    <w:basedOn w:val="a"/>
    <w:next w:val="Text1"/>
    <w:rsid w:val="00F37AF2"/>
    <w:pPr>
      <w:tabs>
        <w:tab w:val="num" w:pos="850"/>
      </w:tabs>
      <w:spacing w:after="200" w:line="276" w:lineRule="auto"/>
      <w:ind w:left="850" w:hanging="850"/>
    </w:pPr>
    <w:rPr>
      <w:kern w:val="1"/>
      <w:szCs w:val="22"/>
      <w:lang w:val="el-GR"/>
    </w:rPr>
  </w:style>
  <w:style w:type="paragraph" w:customStyle="1" w:styleId="NormalLeft">
    <w:name w:val="Normal Left"/>
    <w:basedOn w:val="a"/>
    <w:rsid w:val="00F37AF2"/>
    <w:pPr>
      <w:spacing w:after="200" w:line="276" w:lineRule="auto"/>
      <w:ind w:firstLine="397"/>
      <w:jc w:val="left"/>
    </w:pPr>
    <w:rPr>
      <w:kern w:val="1"/>
      <w:szCs w:val="22"/>
      <w:lang w:val="el-GR"/>
    </w:rPr>
  </w:style>
  <w:style w:type="character" w:customStyle="1" w:styleId="71">
    <w:name w:val="Σώμα κειμένου (7) + Έντονη γραφή"/>
    <w:rsid w:val="00F37AF2"/>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F37AF2"/>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paragraph" w:styleId="27">
    <w:name w:val="Body Text 2"/>
    <w:basedOn w:val="a"/>
    <w:link w:val="2Char0"/>
    <w:uiPriority w:val="99"/>
    <w:unhideWhenUsed/>
    <w:rsid w:val="00F37AF2"/>
    <w:pPr>
      <w:spacing w:line="480" w:lineRule="auto"/>
    </w:pPr>
  </w:style>
  <w:style w:type="character" w:customStyle="1" w:styleId="2Char0">
    <w:name w:val="Σώμα κείμενου 2 Char"/>
    <w:basedOn w:val="a0"/>
    <w:link w:val="27"/>
    <w:uiPriority w:val="99"/>
    <w:rsid w:val="00F37AF2"/>
    <w:rPr>
      <w:rFonts w:ascii="Calibri" w:hAnsi="Calibri" w:cs="Calibri"/>
      <w:sz w:val="22"/>
      <w:szCs w:val="24"/>
      <w:lang w:val="en-GB" w:eastAsia="zh-CN" w:bidi="ar-SA"/>
    </w:rPr>
  </w:style>
  <w:style w:type="character" w:customStyle="1" w:styleId="61">
    <w:name w:val="Σώμα κειμένου (6)"/>
    <w:rsid w:val="00F37AF2"/>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e">
    <w:name w:val="Επικεφαλίδα #1"/>
    <w:rsid w:val="00F37AF2"/>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F37AF2"/>
    <w:rPr>
      <w:rFonts w:ascii="Times New Roman" w:hAnsi="Times New Roman" w:cs="Times New Roman" w:hint="default"/>
    </w:rPr>
  </w:style>
  <w:style w:type="paragraph" w:customStyle="1" w:styleId="211">
    <w:name w:val="Επικεφαλίδα 21"/>
    <w:basedOn w:val="a"/>
    <w:qFormat/>
    <w:rsid w:val="00F37AF2"/>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paragraph" w:styleId="affe">
    <w:name w:val="TOC Heading"/>
    <w:basedOn w:val="1"/>
    <w:next w:val="a"/>
    <w:uiPriority w:val="39"/>
    <w:unhideWhenUsed/>
    <w:qFormat/>
    <w:rsid w:val="00F37AF2"/>
    <w:pPr>
      <w:keepLines/>
      <w:spacing w:before="240" w:line="259" w:lineRule="auto"/>
      <w:jc w:val="left"/>
      <w:outlineLvl w:val="9"/>
    </w:pPr>
    <w:rPr>
      <w:rFonts w:ascii="Calibri Light" w:hAnsi="Calibri Light" w:cs="Times New Roman"/>
      <w:b w:val="0"/>
      <w:bCs w:val="0"/>
      <w:color w:val="2E74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Times New Roman" w:hAnsi="Liberation Sans" w:cs="Times New Roman"/>
        <w:sz w:val="18"/>
        <w:szCs w:val="18"/>
        <w:lang w:val="el-GR" w:eastAsia="el-GR" w:bidi="el-GR"/>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F2"/>
    <w:pPr>
      <w:suppressAutoHyphens/>
      <w:spacing w:after="120"/>
    </w:pPr>
    <w:rPr>
      <w:rFonts w:ascii="Calibri" w:hAnsi="Calibri" w:cs="Calibri"/>
      <w:sz w:val="22"/>
      <w:szCs w:val="24"/>
      <w:lang w:val="en-GB" w:eastAsia="zh-CN" w:bidi="ar-SA"/>
    </w:rPr>
  </w:style>
  <w:style w:type="paragraph" w:styleId="1">
    <w:name w:val="heading 1"/>
    <w:basedOn w:val="a"/>
    <w:next w:val="a"/>
    <w:link w:val="1Char"/>
    <w:qFormat/>
    <w:rsid w:val="004B16E7"/>
    <w:pPr>
      <w:keepNext/>
      <w:jc w:val="center"/>
      <w:outlineLvl w:val="0"/>
    </w:pPr>
    <w:rPr>
      <w:rFonts w:ascii="Verdana" w:hAnsi="Verdana" w:cs="Verdana"/>
      <w:b/>
      <w:bCs/>
    </w:rPr>
  </w:style>
  <w:style w:type="paragraph" w:styleId="20">
    <w:name w:val="heading 2"/>
    <w:basedOn w:val="a"/>
    <w:next w:val="a"/>
    <w:link w:val="2Char"/>
    <w:qFormat/>
    <w:rsid w:val="004B16E7"/>
    <w:pPr>
      <w:keepNext/>
      <w:outlineLvl w:val="1"/>
    </w:pPr>
    <w:rPr>
      <w:rFonts w:ascii="Verdana" w:hAnsi="Verdana" w:cs="Verdana"/>
      <w:b/>
      <w:bCs/>
    </w:rPr>
  </w:style>
  <w:style w:type="paragraph" w:styleId="3">
    <w:name w:val="heading 3"/>
    <w:basedOn w:val="a"/>
    <w:next w:val="a"/>
    <w:link w:val="3Char"/>
    <w:qFormat/>
    <w:rsid w:val="004B16E7"/>
    <w:pPr>
      <w:keepNext/>
      <w:outlineLvl w:val="2"/>
    </w:pPr>
    <w:rPr>
      <w:rFonts w:ascii="Verdana" w:hAnsi="Verdana" w:cs="Verdana"/>
      <w:i/>
      <w:iCs/>
    </w:rPr>
  </w:style>
  <w:style w:type="paragraph" w:styleId="4">
    <w:name w:val="heading 4"/>
    <w:basedOn w:val="a"/>
    <w:next w:val="a"/>
    <w:link w:val="4Char"/>
    <w:qFormat/>
    <w:rsid w:val="004B16E7"/>
    <w:pPr>
      <w:keepNext/>
      <w:spacing w:line="360" w:lineRule="auto"/>
      <w:jc w:val="center"/>
      <w:outlineLvl w:val="3"/>
    </w:pPr>
    <w:rPr>
      <w:b/>
      <w:bCs/>
    </w:rPr>
  </w:style>
  <w:style w:type="paragraph" w:styleId="5">
    <w:name w:val="heading 5"/>
    <w:basedOn w:val="a"/>
    <w:next w:val="a"/>
    <w:link w:val="5Char"/>
    <w:qFormat/>
    <w:rsid w:val="004B16E7"/>
    <w:pPr>
      <w:keepNext/>
      <w:spacing w:line="360" w:lineRule="auto"/>
      <w:outlineLvl w:val="4"/>
    </w:pPr>
    <w:rPr>
      <w:rFonts w:ascii="Verdana" w:hAnsi="Verdana" w:cs="Verdana"/>
      <w:b/>
    </w:rPr>
  </w:style>
  <w:style w:type="paragraph" w:styleId="6">
    <w:name w:val="heading 6"/>
    <w:basedOn w:val="a"/>
    <w:next w:val="a"/>
    <w:link w:val="6Char"/>
    <w:uiPriority w:val="9"/>
    <w:qFormat/>
    <w:rsid w:val="004B16E7"/>
    <w:pPr>
      <w:keepNext/>
      <w:jc w:val="center"/>
      <w:outlineLvl w:val="5"/>
    </w:pPr>
    <w:rPr>
      <w:rFonts w:ascii="Verdana" w:hAnsi="Verdana" w:cs="Verdana"/>
      <w:b/>
      <w:bCs/>
      <w:sz w:val="16"/>
    </w:rPr>
  </w:style>
  <w:style w:type="paragraph" w:styleId="7">
    <w:name w:val="heading 7"/>
    <w:basedOn w:val="a"/>
    <w:next w:val="a"/>
    <w:link w:val="7Char"/>
    <w:uiPriority w:val="9"/>
    <w:qFormat/>
    <w:rsid w:val="004B16E7"/>
    <w:pPr>
      <w:keepNext/>
      <w:spacing w:line="360" w:lineRule="auto"/>
      <w:outlineLvl w:val="6"/>
    </w:pPr>
    <w:rPr>
      <w:rFonts w:ascii="Verdana" w:hAnsi="Verdana" w:cs="Verdana"/>
      <w:b/>
      <w:color w:val="FF0000"/>
    </w:rPr>
  </w:style>
  <w:style w:type="paragraph" w:styleId="8">
    <w:name w:val="heading 8"/>
    <w:basedOn w:val="a"/>
    <w:next w:val="a"/>
    <w:link w:val="8Char"/>
    <w:qFormat/>
    <w:rsid w:val="004B16E7"/>
    <w:pPr>
      <w:keepNext/>
      <w:jc w:val="center"/>
      <w:outlineLvl w:val="7"/>
    </w:pPr>
    <w:rPr>
      <w:rFonts w:ascii="Arial" w:hAnsi="Arial" w:cs="Arial"/>
      <w:b/>
      <w:bCs/>
      <w:i/>
      <w:iCs/>
      <w:sz w:val="16"/>
    </w:rPr>
  </w:style>
  <w:style w:type="paragraph" w:styleId="9">
    <w:name w:val="heading 9"/>
    <w:basedOn w:val="a"/>
    <w:next w:val="a"/>
    <w:link w:val="9Char"/>
    <w:qFormat/>
    <w:rsid w:val="004B16E7"/>
    <w:pPr>
      <w:keepNext/>
      <w:outlineLvl w:val="8"/>
    </w:pPr>
    <w:rPr>
      <w:rFonts w:ascii="Arial" w:hAnsi="Arial" w:cs="Arial"/>
      <w:b/>
      <w:bCs/>
      <w:color w:val="FF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B16E7"/>
    <w:rPr>
      <w:rFonts w:ascii="Verdana" w:eastAsia="Times New Roman" w:hAnsi="Verdana" w:cs="Verdana"/>
      <w:b/>
      <w:bCs/>
      <w:kern w:val="16"/>
      <w:sz w:val="20"/>
      <w:szCs w:val="20"/>
      <w:lang w:eastAsia="ar-SA"/>
    </w:rPr>
  </w:style>
  <w:style w:type="character" w:customStyle="1" w:styleId="2Char">
    <w:name w:val="Επικεφαλίδα 2 Char"/>
    <w:basedOn w:val="a0"/>
    <w:link w:val="20"/>
    <w:rsid w:val="004B16E7"/>
    <w:rPr>
      <w:rFonts w:ascii="Verdana" w:eastAsia="Times New Roman" w:hAnsi="Verdana" w:cs="Verdana"/>
      <w:b/>
      <w:bCs/>
      <w:kern w:val="16"/>
      <w:sz w:val="20"/>
      <w:szCs w:val="20"/>
      <w:lang w:eastAsia="ar-SA"/>
    </w:rPr>
  </w:style>
  <w:style w:type="character" w:customStyle="1" w:styleId="3Char">
    <w:name w:val="Επικεφαλίδα 3 Char"/>
    <w:basedOn w:val="a0"/>
    <w:link w:val="3"/>
    <w:rsid w:val="004B16E7"/>
    <w:rPr>
      <w:rFonts w:ascii="Verdana" w:eastAsia="Times New Roman" w:hAnsi="Verdana" w:cs="Verdana"/>
      <w:i/>
      <w:iCs/>
      <w:kern w:val="16"/>
      <w:sz w:val="20"/>
      <w:szCs w:val="20"/>
      <w:lang w:eastAsia="ar-SA"/>
    </w:rPr>
  </w:style>
  <w:style w:type="character" w:customStyle="1" w:styleId="4Char">
    <w:name w:val="Επικεφαλίδα 4 Char"/>
    <w:basedOn w:val="a0"/>
    <w:link w:val="4"/>
    <w:rsid w:val="004B16E7"/>
    <w:rPr>
      <w:rFonts w:ascii="Segoe UI" w:eastAsia="Times New Roman" w:hAnsi="Segoe UI" w:cs="Times New Roman"/>
      <w:b/>
      <w:bCs/>
      <w:kern w:val="16"/>
      <w:sz w:val="18"/>
      <w:szCs w:val="20"/>
      <w:lang w:eastAsia="ar-SA"/>
    </w:rPr>
  </w:style>
  <w:style w:type="character" w:customStyle="1" w:styleId="5Char">
    <w:name w:val="Επικεφαλίδα 5 Char"/>
    <w:basedOn w:val="a0"/>
    <w:link w:val="5"/>
    <w:rsid w:val="004B16E7"/>
    <w:rPr>
      <w:rFonts w:ascii="Verdana" w:eastAsia="Times New Roman" w:hAnsi="Verdana" w:cs="Verdana"/>
      <w:b/>
      <w:kern w:val="16"/>
      <w:sz w:val="20"/>
      <w:szCs w:val="20"/>
      <w:lang w:eastAsia="ar-SA"/>
    </w:rPr>
  </w:style>
  <w:style w:type="character" w:customStyle="1" w:styleId="6Char">
    <w:name w:val="Επικεφαλίδα 6 Char"/>
    <w:basedOn w:val="a0"/>
    <w:link w:val="6"/>
    <w:uiPriority w:val="9"/>
    <w:rsid w:val="004B16E7"/>
    <w:rPr>
      <w:rFonts w:ascii="Verdana" w:eastAsia="Times New Roman" w:hAnsi="Verdana" w:cs="Verdana"/>
      <w:b/>
      <w:bCs/>
      <w:kern w:val="16"/>
      <w:sz w:val="16"/>
      <w:szCs w:val="24"/>
      <w:lang w:eastAsia="ar-SA"/>
    </w:rPr>
  </w:style>
  <w:style w:type="character" w:customStyle="1" w:styleId="7Char">
    <w:name w:val="Επικεφαλίδα 7 Char"/>
    <w:basedOn w:val="a0"/>
    <w:link w:val="7"/>
    <w:uiPriority w:val="9"/>
    <w:rsid w:val="004B16E7"/>
    <w:rPr>
      <w:rFonts w:ascii="Verdana" w:eastAsia="Times New Roman" w:hAnsi="Verdana" w:cs="Verdana"/>
      <w:b/>
      <w:color w:val="FF0000"/>
      <w:kern w:val="16"/>
      <w:sz w:val="20"/>
      <w:szCs w:val="20"/>
      <w:lang w:eastAsia="ar-SA"/>
    </w:rPr>
  </w:style>
  <w:style w:type="character" w:customStyle="1" w:styleId="8Char">
    <w:name w:val="Επικεφαλίδα 8 Char"/>
    <w:basedOn w:val="a0"/>
    <w:link w:val="8"/>
    <w:rsid w:val="004B16E7"/>
    <w:rPr>
      <w:rFonts w:ascii="Arial" w:eastAsia="Times New Roman" w:hAnsi="Arial" w:cs="Arial"/>
      <w:b/>
      <w:bCs/>
      <w:i/>
      <w:iCs/>
      <w:kern w:val="16"/>
      <w:sz w:val="16"/>
      <w:szCs w:val="20"/>
      <w:lang w:eastAsia="ar-SA"/>
    </w:rPr>
  </w:style>
  <w:style w:type="character" w:customStyle="1" w:styleId="9Char">
    <w:name w:val="Επικεφαλίδα 9 Char"/>
    <w:basedOn w:val="a0"/>
    <w:link w:val="9"/>
    <w:rsid w:val="004B16E7"/>
    <w:rPr>
      <w:rFonts w:ascii="Arial" w:eastAsia="Times New Roman" w:hAnsi="Arial" w:cs="Arial"/>
      <w:b/>
      <w:bCs/>
      <w:color w:val="FF0000"/>
      <w:kern w:val="16"/>
      <w:sz w:val="16"/>
      <w:szCs w:val="16"/>
      <w:lang w:eastAsia="ar-SA"/>
    </w:rPr>
  </w:style>
  <w:style w:type="character" w:customStyle="1" w:styleId="WW8Num1z0">
    <w:name w:val="WW8Num1z0"/>
    <w:rsid w:val="004B16E7"/>
  </w:style>
  <w:style w:type="character" w:customStyle="1" w:styleId="WW8Num1z1">
    <w:name w:val="WW8Num1z1"/>
    <w:rsid w:val="004B16E7"/>
  </w:style>
  <w:style w:type="character" w:customStyle="1" w:styleId="WW8Num1z2">
    <w:name w:val="WW8Num1z2"/>
    <w:rsid w:val="004B16E7"/>
  </w:style>
  <w:style w:type="character" w:customStyle="1" w:styleId="WW8Num1z3">
    <w:name w:val="WW8Num1z3"/>
    <w:rsid w:val="004B16E7"/>
  </w:style>
  <w:style w:type="character" w:customStyle="1" w:styleId="WW8Num1z4">
    <w:name w:val="WW8Num1z4"/>
    <w:rsid w:val="004B16E7"/>
  </w:style>
  <w:style w:type="character" w:customStyle="1" w:styleId="WW8Num1z5">
    <w:name w:val="WW8Num1z5"/>
    <w:rsid w:val="004B16E7"/>
  </w:style>
  <w:style w:type="character" w:customStyle="1" w:styleId="WW8Num1z6">
    <w:name w:val="WW8Num1z6"/>
    <w:rsid w:val="004B16E7"/>
  </w:style>
  <w:style w:type="character" w:customStyle="1" w:styleId="WW8Num1z7">
    <w:name w:val="WW8Num1z7"/>
    <w:rsid w:val="004B16E7"/>
  </w:style>
  <w:style w:type="character" w:customStyle="1" w:styleId="WW8Num1z8">
    <w:name w:val="WW8Num1z8"/>
    <w:rsid w:val="004B16E7"/>
  </w:style>
  <w:style w:type="character" w:customStyle="1" w:styleId="WW8Num2z0">
    <w:name w:val="WW8Num2z0"/>
    <w:rsid w:val="004B16E7"/>
    <w:rPr>
      <w:rFonts w:ascii="Symbol" w:hAnsi="Symbol" w:cs="Symbol"/>
      <w:lang w:val="el-GR"/>
    </w:rPr>
  </w:style>
  <w:style w:type="character" w:customStyle="1" w:styleId="WW8Num3z0">
    <w:name w:val="WW8Num3z0"/>
    <w:rsid w:val="004B16E7"/>
    <w:rPr>
      <w:rFonts w:ascii="Verdana" w:hAnsi="Verdana" w:cs="Verdana"/>
      <w:i/>
      <w:iCs/>
      <w:color w:val="auto"/>
      <w:sz w:val="20"/>
    </w:rPr>
  </w:style>
  <w:style w:type="character" w:customStyle="1" w:styleId="WW8Num3z1">
    <w:name w:val="WW8Num3z1"/>
    <w:rsid w:val="004B16E7"/>
    <w:rPr>
      <w:rFonts w:ascii="Courier New" w:hAnsi="Courier New" w:cs="Courier New"/>
    </w:rPr>
  </w:style>
  <w:style w:type="character" w:customStyle="1" w:styleId="WW8Num3z2">
    <w:name w:val="WW8Num3z2"/>
    <w:rsid w:val="004B16E7"/>
    <w:rPr>
      <w:rFonts w:ascii="Wingdings" w:hAnsi="Wingdings" w:cs="Wingdings"/>
    </w:rPr>
  </w:style>
  <w:style w:type="character" w:customStyle="1" w:styleId="WW8Num3z3">
    <w:name w:val="WW8Num3z3"/>
    <w:rsid w:val="004B16E7"/>
    <w:rPr>
      <w:rFonts w:ascii="Symbol" w:hAnsi="Symbol" w:cs="Symbol"/>
    </w:rPr>
  </w:style>
  <w:style w:type="character" w:customStyle="1" w:styleId="WW8Num4z0">
    <w:name w:val="WW8Num4z0"/>
    <w:rsid w:val="004B16E7"/>
    <w:rPr>
      <w:rFonts w:ascii="Symbol" w:hAnsi="Symbol" w:cs="Symbol"/>
    </w:rPr>
  </w:style>
  <w:style w:type="character" w:customStyle="1" w:styleId="WW8Num4z1">
    <w:name w:val="WW8Num4z1"/>
    <w:rsid w:val="004B16E7"/>
  </w:style>
  <w:style w:type="character" w:customStyle="1" w:styleId="WW8Num4z2">
    <w:name w:val="WW8Num4z2"/>
    <w:rsid w:val="004B16E7"/>
  </w:style>
  <w:style w:type="character" w:customStyle="1" w:styleId="WW8Num4z3">
    <w:name w:val="WW8Num4z3"/>
    <w:rsid w:val="004B16E7"/>
  </w:style>
  <w:style w:type="character" w:customStyle="1" w:styleId="WW8Num4z4">
    <w:name w:val="WW8Num4z4"/>
    <w:rsid w:val="004B16E7"/>
  </w:style>
  <w:style w:type="character" w:customStyle="1" w:styleId="WW8Num4z5">
    <w:name w:val="WW8Num4z5"/>
    <w:rsid w:val="004B16E7"/>
  </w:style>
  <w:style w:type="character" w:customStyle="1" w:styleId="WW8Num4z6">
    <w:name w:val="WW8Num4z6"/>
    <w:rsid w:val="004B16E7"/>
  </w:style>
  <w:style w:type="character" w:customStyle="1" w:styleId="WW8Num4z7">
    <w:name w:val="WW8Num4z7"/>
    <w:rsid w:val="004B16E7"/>
  </w:style>
  <w:style w:type="character" w:customStyle="1" w:styleId="WW8Num4z8">
    <w:name w:val="WW8Num4z8"/>
    <w:rsid w:val="004B16E7"/>
  </w:style>
  <w:style w:type="character" w:customStyle="1" w:styleId="WW8Num5z0">
    <w:name w:val="WW8Num5z0"/>
    <w:rsid w:val="004B16E7"/>
    <w:rPr>
      <w:rFonts w:ascii="Times New Roman" w:hAnsi="Times New Roman" w:cs="Times New Roman"/>
      <w:b/>
      <w:sz w:val="22"/>
    </w:rPr>
  </w:style>
  <w:style w:type="character" w:customStyle="1" w:styleId="WW8Num5z1">
    <w:name w:val="WW8Num5z1"/>
    <w:rsid w:val="004B16E7"/>
  </w:style>
  <w:style w:type="character" w:customStyle="1" w:styleId="WW8Num5z2">
    <w:name w:val="WW8Num5z2"/>
    <w:rsid w:val="004B16E7"/>
  </w:style>
  <w:style w:type="character" w:customStyle="1" w:styleId="WW8Num5z3">
    <w:name w:val="WW8Num5z3"/>
    <w:rsid w:val="004B16E7"/>
  </w:style>
  <w:style w:type="character" w:customStyle="1" w:styleId="WW8Num5z4">
    <w:name w:val="WW8Num5z4"/>
    <w:rsid w:val="004B16E7"/>
  </w:style>
  <w:style w:type="character" w:customStyle="1" w:styleId="WW8Num5z5">
    <w:name w:val="WW8Num5z5"/>
    <w:rsid w:val="004B16E7"/>
  </w:style>
  <w:style w:type="character" w:customStyle="1" w:styleId="WW8Num5z6">
    <w:name w:val="WW8Num5z6"/>
    <w:rsid w:val="004B16E7"/>
  </w:style>
  <w:style w:type="character" w:customStyle="1" w:styleId="WW8Num5z7">
    <w:name w:val="WW8Num5z7"/>
    <w:rsid w:val="004B16E7"/>
  </w:style>
  <w:style w:type="character" w:customStyle="1" w:styleId="WW8Num5z8">
    <w:name w:val="WW8Num5z8"/>
    <w:rsid w:val="004B16E7"/>
  </w:style>
  <w:style w:type="character" w:customStyle="1" w:styleId="WW8Num6z0">
    <w:name w:val="WW8Num6z0"/>
    <w:rsid w:val="004B16E7"/>
    <w:rPr>
      <w:b w:val="0"/>
      <w:bCs/>
      <w:i w:val="0"/>
      <w:iCs w:val="0"/>
      <w:caps w:val="0"/>
      <w:smallCaps w:val="0"/>
      <w:strike w:val="0"/>
      <w:dstrike w:val="0"/>
      <w:vanish w:val="0"/>
      <w:spacing w:val="0"/>
      <w:w w:val="100"/>
      <w:position w:val="0"/>
      <w:sz w:val="18"/>
      <w:szCs w:val="22"/>
      <w:u w:val="none"/>
      <w:vertAlign w:val="baseline"/>
    </w:rPr>
  </w:style>
  <w:style w:type="character" w:customStyle="1" w:styleId="WW8Num6z1">
    <w:name w:val="WW8Num6z1"/>
    <w:rsid w:val="004B16E7"/>
  </w:style>
  <w:style w:type="character" w:customStyle="1" w:styleId="WW8Num6z2">
    <w:name w:val="WW8Num6z2"/>
    <w:rsid w:val="004B16E7"/>
  </w:style>
  <w:style w:type="character" w:customStyle="1" w:styleId="WW8Num6z3">
    <w:name w:val="WW8Num6z3"/>
    <w:rsid w:val="004B16E7"/>
  </w:style>
  <w:style w:type="character" w:customStyle="1" w:styleId="WW8Num6z4">
    <w:name w:val="WW8Num6z4"/>
    <w:rsid w:val="004B16E7"/>
  </w:style>
  <w:style w:type="character" w:customStyle="1" w:styleId="WW8Num6z5">
    <w:name w:val="WW8Num6z5"/>
    <w:rsid w:val="004B16E7"/>
  </w:style>
  <w:style w:type="character" w:customStyle="1" w:styleId="WW8Num6z6">
    <w:name w:val="WW8Num6z6"/>
    <w:rsid w:val="004B16E7"/>
  </w:style>
  <w:style w:type="character" w:customStyle="1" w:styleId="WW8Num6z7">
    <w:name w:val="WW8Num6z7"/>
    <w:rsid w:val="004B16E7"/>
  </w:style>
  <w:style w:type="character" w:customStyle="1" w:styleId="WW8Num6z8">
    <w:name w:val="WW8Num6z8"/>
    <w:rsid w:val="004B16E7"/>
  </w:style>
  <w:style w:type="character" w:customStyle="1" w:styleId="WW8Num7z0">
    <w:name w:val="WW8Num7z0"/>
    <w:rsid w:val="004B16E7"/>
    <w:rPr>
      <w:rFonts w:ascii="Times New Roman" w:eastAsia="Times New Roman" w:hAnsi="Times New Roman" w:cs="Times New Roman"/>
    </w:rPr>
  </w:style>
  <w:style w:type="character" w:customStyle="1" w:styleId="Absatz-Standardschriftart">
    <w:name w:val="Absatz-Standardschriftart"/>
    <w:rsid w:val="004B16E7"/>
  </w:style>
  <w:style w:type="character" w:customStyle="1" w:styleId="WW8Num7z1">
    <w:name w:val="WW8Num7z1"/>
    <w:rsid w:val="004B16E7"/>
    <w:rPr>
      <w:rFonts w:ascii="Courier New" w:hAnsi="Courier New" w:cs="Courier New"/>
    </w:rPr>
  </w:style>
  <w:style w:type="character" w:customStyle="1" w:styleId="WW8Num7z2">
    <w:name w:val="WW8Num7z2"/>
    <w:rsid w:val="004B16E7"/>
    <w:rPr>
      <w:rFonts w:ascii="Wingdings" w:hAnsi="Wingdings" w:cs="Wingdings"/>
    </w:rPr>
  </w:style>
  <w:style w:type="character" w:customStyle="1" w:styleId="WW8Num7z3">
    <w:name w:val="WW8Num7z3"/>
    <w:rsid w:val="004B16E7"/>
    <w:rPr>
      <w:rFonts w:ascii="Symbol" w:hAnsi="Symbol" w:cs="Symbol"/>
    </w:rPr>
  </w:style>
  <w:style w:type="character" w:customStyle="1" w:styleId="WW8Num10z0">
    <w:name w:val="WW8Num10z0"/>
    <w:rsid w:val="004B16E7"/>
    <w:rPr>
      <w:rFonts w:cs="Arial"/>
      <w:color w:val="FF0000"/>
    </w:rPr>
  </w:style>
  <w:style w:type="character" w:customStyle="1" w:styleId="WW8Num15z0">
    <w:name w:val="WW8Num15z0"/>
    <w:rsid w:val="004B16E7"/>
    <w:rPr>
      <w:rFonts w:ascii="Wingdings" w:hAnsi="Wingdings" w:cs="Wingdings"/>
    </w:rPr>
  </w:style>
  <w:style w:type="character" w:customStyle="1" w:styleId="WW8Num15z1">
    <w:name w:val="WW8Num15z1"/>
    <w:rsid w:val="004B16E7"/>
    <w:rPr>
      <w:rFonts w:ascii="Courier New" w:hAnsi="Courier New" w:cs="Courier New"/>
    </w:rPr>
  </w:style>
  <w:style w:type="character" w:customStyle="1" w:styleId="WW8Num15z3">
    <w:name w:val="WW8Num15z3"/>
    <w:rsid w:val="004B16E7"/>
    <w:rPr>
      <w:rFonts w:ascii="Symbol" w:hAnsi="Symbol" w:cs="Symbol"/>
    </w:rPr>
  </w:style>
  <w:style w:type="character" w:customStyle="1" w:styleId="WW8Num16z0">
    <w:name w:val="WW8Num16z0"/>
    <w:rsid w:val="004B16E7"/>
    <w:rPr>
      <w:rFonts w:ascii="Arial" w:hAnsi="Arial" w:cs="Arial"/>
    </w:rPr>
  </w:style>
  <w:style w:type="character" w:customStyle="1" w:styleId="WW8Num20z0">
    <w:name w:val="WW8Num20z0"/>
    <w:rsid w:val="004B16E7"/>
    <w:rPr>
      <w:rFonts w:ascii="Times New Roman" w:eastAsia="Times New Roman" w:hAnsi="Times New Roman" w:cs="Times New Roman"/>
    </w:rPr>
  </w:style>
  <w:style w:type="character" w:customStyle="1" w:styleId="WW8Num20z1">
    <w:name w:val="WW8Num20z1"/>
    <w:rsid w:val="004B16E7"/>
    <w:rPr>
      <w:rFonts w:ascii="Courier New" w:hAnsi="Courier New" w:cs="Courier New"/>
    </w:rPr>
  </w:style>
  <w:style w:type="character" w:customStyle="1" w:styleId="WW8Num20z2">
    <w:name w:val="WW8Num20z2"/>
    <w:rsid w:val="004B16E7"/>
    <w:rPr>
      <w:rFonts w:ascii="Wingdings" w:hAnsi="Wingdings" w:cs="Wingdings"/>
    </w:rPr>
  </w:style>
  <w:style w:type="character" w:customStyle="1" w:styleId="WW8Num20z3">
    <w:name w:val="WW8Num20z3"/>
    <w:rsid w:val="004B16E7"/>
    <w:rPr>
      <w:rFonts w:ascii="Symbol" w:hAnsi="Symbol" w:cs="Symbol"/>
    </w:rPr>
  </w:style>
  <w:style w:type="character" w:customStyle="1" w:styleId="WW8Num21z0">
    <w:name w:val="WW8Num21z0"/>
    <w:rsid w:val="004B16E7"/>
    <w:rPr>
      <w:rFonts w:ascii="Symbol" w:hAnsi="Symbol" w:cs="Symbol"/>
    </w:rPr>
  </w:style>
  <w:style w:type="character" w:customStyle="1" w:styleId="WW8Num21z1">
    <w:name w:val="WW8Num21z1"/>
    <w:rsid w:val="004B16E7"/>
    <w:rPr>
      <w:rFonts w:ascii="Courier New" w:hAnsi="Courier New" w:cs="Courier New"/>
    </w:rPr>
  </w:style>
  <w:style w:type="character" w:customStyle="1" w:styleId="WW8Num21z2">
    <w:name w:val="WW8Num21z2"/>
    <w:rsid w:val="004B16E7"/>
    <w:rPr>
      <w:rFonts w:ascii="Wingdings" w:hAnsi="Wingdings" w:cs="Wingdings"/>
    </w:rPr>
  </w:style>
  <w:style w:type="character" w:customStyle="1" w:styleId="WW8Num25z0">
    <w:name w:val="WW8Num25z0"/>
    <w:rsid w:val="004B16E7"/>
    <w:rPr>
      <w:rFonts w:ascii="Times New Roman" w:eastAsia="Times New Roman" w:hAnsi="Times New Roman" w:cs="Times New Roman"/>
    </w:rPr>
  </w:style>
  <w:style w:type="character" w:customStyle="1" w:styleId="WW8Num25z1">
    <w:name w:val="WW8Num25z1"/>
    <w:rsid w:val="004B16E7"/>
    <w:rPr>
      <w:rFonts w:ascii="Courier New" w:hAnsi="Courier New" w:cs="Courier New"/>
    </w:rPr>
  </w:style>
  <w:style w:type="character" w:customStyle="1" w:styleId="WW8Num25z2">
    <w:name w:val="WW8Num25z2"/>
    <w:rsid w:val="004B16E7"/>
    <w:rPr>
      <w:rFonts w:ascii="Wingdings" w:hAnsi="Wingdings" w:cs="Wingdings"/>
    </w:rPr>
  </w:style>
  <w:style w:type="character" w:customStyle="1" w:styleId="WW8Num25z3">
    <w:name w:val="WW8Num25z3"/>
    <w:rsid w:val="004B16E7"/>
    <w:rPr>
      <w:rFonts w:ascii="Symbol" w:hAnsi="Symbol" w:cs="Symbol"/>
    </w:rPr>
  </w:style>
  <w:style w:type="character" w:customStyle="1" w:styleId="WW8Num27z0">
    <w:name w:val="WW8Num27z0"/>
    <w:rsid w:val="004B16E7"/>
    <w:rPr>
      <w:rFonts w:ascii="Symbol" w:hAnsi="Symbol" w:cs="Symbol"/>
    </w:rPr>
  </w:style>
  <w:style w:type="character" w:customStyle="1" w:styleId="WW8Num27z1">
    <w:name w:val="WW8Num27z1"/>
    <w:rsid w:val="004B16E7"/>
    <w:rPr>
      <w:rFonts w:ascii="Courier New" w:hAnsi="Courier New" w:cs="Courier New"/>
    </w:rPr>
  </w:style>
  <w:style w:type="character" w:customStyle="1" w:styleId="WW8Num27z2">
    <w:name w:val="WW8Num27z2"/>
    <w:rsid w:val="004B16E7"/>
    <w:rPr>
      <w:rFonts w:ascii="Wingdings" w:hAnsi="Wingdings" w:cs="Wingdings"/>
    </w:rPr>
  </w:style>
  <w:style w:type="character" w:customStyle="1" w:styleId="WW8Num29z0">
    <w:name w:val="WW8Num29z0"/>
    <w:rsid w:val="004B16E7"/>
    <w:rPr>
      <w:rFonts w:ascii="Symbol" w:hAnsi="Symbol" w:cs="Symbol"/>
    </w:rPr>
  </w:style>
  <w:style w:type="character" w:customStyle="1" w:styleId="WW8Num29z1">
    <w:name w:val="WW8Num29z1"/>
    <w:rsid w:val="004B16E7"/>
    <w:rPr>
      <w:rFonts w:ascii="Courier New" w:hAnsi="Courier New" w:cs="Courier New"/>
    </w:rPr>
  </w:style>
  <w:style w:type="character" w:customStyle="1" w:styleId="WW8Num29z2">
    <w:name w:val="WW8Num29z2"/>
    <w:rsid w:val="004B16E7"/>
    <w:rPr>
      <w:rFonts w:ascii="Wingdings" w:hAnsi="Wingdings" w:cs="Wingdings"/>
    </w:rPr>
  </w:style>
  <w:style w:type="character" w:customStyle="1" w:styleId="WW8Num34z0">
    <w:name w:val="WW8Num34z0"/>
    <w:rsid w:val="004B16E7"/>
    <w:rPr>
      <w:rFonts w:ascii="Symbol" w:hAnsi="Symbol" w:cs="Symbol"/>
    </w:rPr>
  </w:style>
  <w:style w:type="character" w:customStyle="1" w:styleId="WW8Num34z1">
    <w:name w:val="WW8Num34z1"/>
    <w:rsid w:val="004B16E7"/>
    <w:rPr>
      <w:rFonts w:ascii="Courier New" w:hAnsi="Courier New" w:cs="Courier New"/>
    </w:rPr>
  </w:style>
  <w:style w:type="character" w:customStyle="1" w:styleId="WW8Num34z2">
    <w:name w:val="WW8Num34z2"/>
    <w:rsid w:val="004B16E7"/>
    <w:rPr>
      <w:rFonts w:ascii="Wingdings" w:hAnsi="Wingdings" w:cs="Wingdings"/>
    </w:rPr>
  </w:style>
  <w:style w:type="character" w:customStyle="1" w:styleId="WW8Num35z0">
    <w:name w:val="WW8Num35z0"/>
    <w:rsid w:val="004B16E7"/>
    <w:rPr>
      <w:rFonts w:cs="Arial"/>
      <w:color w:val="FF0000"/>
    </w:rPr>
  </w:style>
  <w:style w:type="character" w:customStyle="1" w:styleId="WW8Num36z0">
    <w:name w:val="WW8Num36z0"/>
    <w:rsid w:val="004B16E7"/>
    <w:rPr>
      <w:i w:val="0"/>
      <w:color w:val="FF0000"/>
    </w:rPr>
  </w:style>
  <w:style w:type="character" w:customStyle="1" w:styleId="WW8Num37z0">
    <w:name w:val="WW8Num37z0"/>
    <w:rsid w:val="004B16E7"/>
    <w:rPr>
      <w:rFonts w:cs="Arial"/>
      <w:color w:val="FF0000"/>
    </w:rPr>
  </w:style>
  <w:style w:type="character" w:customStyle="1" w:styleId="WW8Num39z0">
    <w:name w:val="WW8Num39z0"/>
    <w:rsid w:val="004B16E7"/>
    <w:rPr>
      <w:color w:val="auto"/>
    </w:rPr>
  </w:style>
  <w:style w:type="character" w:customStyle="1" w:styleId="WW8Num40z0">
    <w:name w:val="WW8Num40z0"/>
    <w:rsid w:val="004B16E7"/>
    <w:rPr>
      <w:rFonts w:ascii="Times New Roman" w:eastAsia="Times New Roman" w:hAnsi="Times New Roman" w:cs="Times New Roman"/>
    </w:rPr>
  </w:style>
  <w:style w:type="character" w:customStyle="1" w:styleId="WW8Num40z1">
    <w:name w:val="WW8Num40z1"/>
    <w:rsid w:val="004B16E7"/>
    <w:rPr>
      <w:rFonts w:ascii="Courier New" w:hAnsi="Courier New" w:cs="Courier New"/>
    </w:rPr>
  </w:style>
  <w:style w:type="character" w:customStyle="1" w:styleId="WW8Num40z2">
    <w:name w:val="WW8Num40z2"/>
    <w:rsid w:val="004B16E7"/>
    <w:rPr>
      <w:rFonts w:ascii="Wingdings" w:hAnsi="Wingdings" w:cs="Wingdings"/>
    </w:rPr>
  </w:style>
  <w:style w:type="character" w:customStyle="1" w:styleId="WW8Num40z3">
    <w:name w:val="WW8Num40z3"/>
    <w:rsid w:val="004B16E7"/>
    <w:rPr>
      <w:rFonts w:ascii="Symbol" w:hAnsi="Symbol" w:cs="Symbol"/>
    </w:rPr>
  </w:style>
  <w:style w:type="character" w:customStyle="1" w:styleId="WW8Num43z0">
    <w:name w:val="WW8Num43z0"/>
    <w:rsid w:val="004B16E7"/>
    <w:rPr>
      <w:rFonts w:cs="Arial"/>
      <w:color w:val="FF0000"/>
    </w:rPr>
  </w:style>
  <w:style w:type="character" w:customStyle="1" w:styleId="10">
    <w:name w:val="Προεπιλεγμένη γραμματοσειρά1"/>
    <w:rsid w:val="004B16E7"/>
  </w:style>
  <w:style w:type="character" w:customStyle="1" w:styleId="FontStyle14">
    <w:name w:val="Font Style14"/>
    <w:basedOn w:val="10"/>
    <w:rsid w:val="004B16E7"/>
    <w:rPr>
      <w:rFonts w:ascii="Times New Roman" w:hAnsi="Times New Roman" w:cs="Times New Roman"/>
      <w:sz w:val="20"/>
      <w:szCs w:val="20"/>
    </w:rPr>
  </w:style>
  <w:style w:type="character" w:customStyle="1" w:styleId="a3">
    <w:name w:val="Χαρακτήρες αρίθμησης"/>
    <w:rsid w:val="004B16E7"/>
  </w:style>
  <w:style w:type="character" w:customStyle="1" w:styleId="ListLabel3">
    <w:name w:val="ListLabel 3"/>
    <w:rsid w:val="004B16E7"/>
    <w:rPr>
      <w:rFonts w:cs="Courier New"/>
    </w:rPr>
  </w:style>
  <w:style w:type="character" w:customStyle="1" w:styleId="a4">
    <w:name w:val="Κουκίδες"/>
    <w:rsid w:val="004B16E7"/>
    <w:rPr>
      <w:rFonts w:ascii="OpenSymbol" w:eastAsia="OpenSymbol" w:hAnsi="OpenSymbol" w:cs="OpenSymbol"/>
    </w:rPr>
  </w:style>
  <w:style w:type="character" w:customStyle="1" w:styleId="a5">
    <w:name w:val="Σώμα κειμένου_"/>
    <w:rsid w:val="004B16E7"/>
    <w:rPr>
      <w:sz w:val="21"/>
    </w:rPr>
  </w:style>
  <w:style w:type="character" w:customStyle="1" w:styleId="Tahoma">
    <w:name w:val="Σώμα κειμένου + Tahoma"/>
    <w:rsid w:val="004B16E7"/>
    <w:rPr>
      <w:rFonts w:ascii="Tahoma" w:hAnsi="Tahoma" w:cs="Tahoma"/>
      <w:b/>
      <w:sz w:val="21"/>
      <w:u w:val="none"/>
    </w:rPr>
  </w:style>
  <w:style w:type="character" w:customStyle="1" w:styleId="a6">
    <w:name w:val="Κεφαλίδα ή υποσέλιδο"/>
    <w:rsid w:val="004B16E7"/>
    <w:rPr>
      <w:rFonts w:ascii="Times New Roman" w:hAnsi="Times New Roman" w:cs="Times New Roman"/>
      <w:sz w:val="23"/>
      <w:u w:val="none"/>
    </w:rPr>
  </w:style>
  <w:style w:type="character" w:customStyle="1" w:styleId="a7">
    <w:name w:val="Σύνδεσμος διαδικτύου"/>
    <w:rsid w:val="004B16E7"/>
    <w:rPr>
      <w:rFonts w:ascii="Tahoma" w:hAnsi="Tahoma" w:cs="Tahoma"/>
      <w:color w:val="0000FF"/>
      <w:sz w:val="15"/>
      <w:szCs w:val="15"/>
      <w:u w:val="single"/>
    </w:rPr>
  </w:style>
  <w:style w:type="character" w:customStyle="1" w:styleId="ListLabel4">
    <w:name w:val="ListLabel 4"/>
    <w:rsid w:val="004B16E7"/>
    <w:rPr>
      <w:b w:val="0"/>
      <w:bCs/>
      <w:i w:val="0"/>
      <w:iCs w:val="0"/>
      <w:caps w:val="0"/>
      <w:smallCaps w:val="0"/>
      <w:strike w:val="0"/>
      <w:dstrike w:val="0"/>
      <w:vanish w:val="0"/>
      <w:spacing w:val="0"/>
      <w:w w:val="100"/>
      <w:position w:val="0"/>
      <w:sz w:val="18"/>
      <w:szCs w:val="22"/>
      <w:u w:val="none"/>
      <w:vertAlign w:val="baseline"/>
    </w:rPr>
  </w:style>
  <w:style w:type="paragraph" w:customStyle="1" w:styleId="a8">
    <w:name w:val="Επικεφαλίδα"/>
    <w:basedOn w:val="a"/>
    <w:next w:val="a9"/>
    <w:rsid w:val="004B16E7"/>
    <w:pPr>
      <w:keepNext/>
      <w:spacing w:before="240"/>
    </w:pPr>
    <w:rPr>
      <w:rFonts w:ascii="Arial" w:eastAsia="SimSun" w:hAnsi="Arial" w:cs="Mangal"/>
      <w:sz w:val="28"/>
      <w:szCs w:val="28"/>
    </w:rPr>
  </w:style>
  <w:style w:type="paragraph" w:styleId="a9">
    <w:name w:val="Body Text"/>
    <w:basedOn w:val="a"/>
    <w:link w:val="Char"/>
    <w:rsid w:val="004B16E7"/>
    <w:pPr>
      <w:jc w:val="center"/>
    </w:pPr>
    <w:rPr>
      <w:b/>
      <w:bCs/>
    </w:rPr>
  </w:style>
  <w:style w:type="character" w:customStyle="1" w:styleId="Char">
    <w:name w:val="Σώμα κειμένου Char"/>
    <w:basedOn w:val="a0"/>
    <w:link w:val="a9"/>
    <w:rsid w:val="004B16E7"/>
    <w:rPr>
      <w:rFonts w:ascii="Segoe UI" w:eastAsia="Times New Roman" w:hAnsi="Segoe UI" w:cs="Times New Roman"/>
      <w:b/>
      <w:bCs/>
      <w:kern w:val="16"/>
      <w:sz w:val="18"/>
      <w:szCs w:val="24"/>
      <w:lang w:eastAsia="ar-SA"/>
    </w:rPr>
  </w:style>
  <w:style w:type="paragraph" w:customStyle="1" w:styleId="11">
    <w:name w:val="Λεζάντα1"/>
    <w:basedOn w:val="a"/>
    <w:rsid w:val="004B16E7"/>
    <w:pPr>
      <w:suppressLineNumbers/>
      <w:spacing w:before="120"/>
    </w:pPr>
    <w:rPr>
      <w:rFonts w:cs="Mangal"/>
      <w:i/>
      <w:iCs/>
      <w:sz w:val="24"/>
    </w:rPr>
  </w:style>
  <w:style w:type="paragraph" w:customStyle="1" w:styleId="aa">
    <w:name w:val="Ευρετήριο"/>
    <w:basedOn w:val="a"/>
    <w:rsid w:val="004B16E7"/>
    <w:pPr>
      <w:suppressLineNumbers/>
    </w:pPr>
    <w:rPr>
      <w:rFonts w:cs="Mangal"/>
    </w:rPr>
  </w:style>
  <w:style w:type="paragraph" w:customStyle="1" w:styleId="21">
    <w:name w:val="Σώμα κείμενου 21"/>
    <w:basedOn w:val="a"/>
    <w:rsid w:val="004B16E7"/>
    <w:pPr>
      <w:jc w:val="center"/>
    </w:pPr>
    <w:rPr>
      <w:rFonts w:ascii="Verdana" w:hAnsi="Verdana" w:cs="Verdana"/>
      <w:b/>
      <w:bCs/>
    </w:rPr>
  </w:style>
  <w:style w:type="paragraph" w:customStyle="1" w:styleId="31">
    <w:name w:val="Σώμα κείμενου 31"/>
    <w:basedOn w:val="a"/>
    <w:rsid w:val="004B16E7"/>
    <w:rPr>
      <w:rFonts w:ascii="Verdana" w:hAnsi="Verdana" w:cs="Verdana"/>
    </w:rPr>
  </w:style>
  <w:style w:type="paragraph" w:customStyle="1" w:styleId="Style7">
    <w:name w:val="Style7"/>
    <w:basedOn w:val="a"/>
    <w:rsid w:val="004B16E7"/>
    <w:pPr>
      <w:autoSpaceDE w:val="0"/>
    </w:pPr>
  </w:style>
  <w:style w:type="paragraph" w:customStyle="1" w:styleId="Style10">
    <w:name w:val="Style10"/>
    <w:basedOn w:val="a"/>
    <w:rsid w:val="004B16E7"/>
    <w:pPr>
      <w:autoSpaceDE w:val="0"/>
    </w:pPr>
  </w:style>
  <w:style w:type="paragraph" w:customStyle="1" w:styleId="210">
    <w:name w:val="Σώμα κείμενου με εσοχή 21"/>
    <w:basedOn w:val="a"/>
    <w:rsid w:val="004B16E7"/>
    <w:pPr>
      <w:ind w:firstLine="720"/>
    </w:pPr>
    <w:rPr>
      <w:rFonts w:ascii="Microsoft Sans Serif" w:hAnsi="Microsoft Sans Serif" w:cs="Microsoft Sans Serif"/>
    </w:rPr>
  </w:style>
  <w:style w:type="paragraph" w:customStyle="1" w:styleId="12">
    <w:name w:val="Παράγραφος λίστας1"/>
    <w:basedOn w:val="a"/>
    <w:rsid w:val="004B16E7"/>
    <w:pPr>
      <w:spacing w:after="200" w:line="276" w:lineRule="auto"/>
      <w:ind w:left="720"/>
    </w:pPr>
  </w:style>
  <w:style w:type="paragraph" w:customStyle="1" w:styleId="310">
    <w:name w:val="Σώμα κείμενου με εσοχή 31"/>
    <w:basedOn w:val="a"/>
    <w:rsid w:val="004B16E7"/>
    <w:pPr>
      <w:spacing w:line="276" w:lineRule="auto"/>
      <w:ind w:firstLine="284"/>
    </w:pPr>
    <w:rPr>
      <w:rFonts w:ascii="Comic Sans MS" w:hAnsi="Comic Sans MS" w:cs="Arial"/>
      <w:i/>
      <w:iCs/>
      <w:color w:val="FF0000"/>
    </w:rPr>
  </w:style>
  <w:style w:type="paragraph" w:customStyle="1" w:styleId="Normalgr">
    <w:name w:val="Normalgr"/>
    <w:rsid w:val="004B16E7"/>
    <w:pPr>
      <w:tabs>
        <w:tab w:val="left" w:pos="1021"/>
        <w:tab w:val="left" w:pos="1588"/>
      </w:tabs>
      <w:suppressAutoHyphens/>
    </w:pPr>
    <w:rPr>
      <w:rFonts w:ascii="Arial" w:eastAsia="Arial" w:hAnsi="Arial"/>
      <w:spacing w:val="15"/>
      <w:lang w:val="en-GB" w:eastAsia="ar-SA"/>
    </w:rPr>
  </w:style>
  <w:style w:type="paragraph" w:customStyle="1" w:styleId="ab">
    <w:name w:val="Περιεχόμενα πίνακα"/>
    <w:basedOn w:val="a"/>
    <w:rsid w:val="004B16E7"/>
    <w:pPr>
      <w:suppressLineNumbers/>
    </w:pPr>
  </w:style>
  <w:style w:type="paragraph" w:customStyle="1" w:styleId="ac">
    <w:name w:val="Επικεφαλίδα πίνακα"/>
    <w:basedOn w:val="ab"/>
    <w:rsid w:val="004B16E7"/>
    <w:pPr>
      <w:jc w:val="center"/>
    </w:pPr>
    <w:rPr>
      <w:b/>
      <w:bCs/>
    </w:rPr>
  </w:style>
  <w:style w:type="paragraph" w:customStyle="1" w:styleId="Web1">
    <w:name w:val="Κανονικό (Web)1"/>
    <w:basedOn w:val="a"/>
    <w:rsid w:val="004B16E7"/>
    <w:pPr>
      <w:spacing w:before="280" w:after="280"/>
    </w:pPr>
  </w:style>
  <w:style w:type="paragraph" w:customStyle="1" w:styleId="ad">
    <w:name w:val="κανονικό"/>
    <w:basedOn w:val="a"/>
    <w:rsid w:val="004B16E7"/>
    <w:pPr>
      <w:jc w:val="center"/>
    </w:pPr>
    <w:rPr>
      <w:rFonts w:cs="Segoe UI"/>
    </w:rPr>
  </w:style>
  <w:style w:type="paragraph" w:customStyle="1" w:styleId="ae">
    <w:name w:val="ΚΑΝΟΝΙΚΌ"/>
    <w:basedOn w:val="Web1"/>
    <w:rsid w:val="004B16E7"/>
    <w:pPr>
      <w:spacing w:before="0" w:after="60" w:line="320" w:lineRule="exact"/>
      <w:ind w:firstLine="170"/>
    </w:pPr>
    <w:rPr>
      <w:rFonts w:cs="Segoe UI"/>
      <w:color w:val="00000A"/>
    </w:rPr>
  </w:style>
  <w:style w:type="paragraph" w:styleId="af">
    <w:name w:val="List"/>
    <w:basedOn w:val="a9"/>
    <w:rsid w:val="004B16E7"/>
    <w:rPr>
      <w:rFonts w:cs="Mangal"/>
      <w:b w:val="0"/>
      <w:bCs w:val="0"/>
    </w:rPr>
  </w:style>
  <w:style w:type="paragraph" w:styleId="af0">
    <w:name w:val="Title"/>
    <w:basedOn w:val="a"/>
    <w:next w:val="af1"/>
    <w:link w:val="Char0"/>
    <w:qFormat/>
    <w:rsid w:val="004B16E7"/>
    <w:pPr>
      <w:jc w:val="center"/>
    </w:pPr>
    <w:rPr>
      <w:b/>
      <w:sz w:val="28"/>
      <w:u w:val="single"/>
      <w:lang w:val="en-US"/>
    </w:rPr>
  </w:style>
  <w:style w:type="paragraph" w:styleId="af1">
    <w:name w:val="Subtitle"/>
    <w:basedOn w:val="a"/>
    <w:next w:val="a9"/>
    <w:link w:val="Char1"/>
    <w:qFormat/>
    <w:rsid w:val="004B16E7"/>
    <w:pPr>
      <w:keepNext/>
      <w:spacing w:before="240"/>
      <w:jc w:val="center"/>
    </w:pPr>
    <w:rPr>
      <w:rFonts w:ascii="Arial" w:eastAsia="MS Mincho" w:hAnsi="Arial" w:cs="Tahoma"/>
      <w:i/>
      <w:iCs/>
      <w:sz w:val="28"/>
      <w:szCs w:val="28"/>
    </w:rPr>
  </w:style>
  <w:style w:type="character" w:customStyle="1" w:styleId="Char1">
    <w:name w:val="Υπότιτλος Char"/>
    <w:basedOn w:val="a0"/>
    <w:link w:val="af1"/>
    <w:rsid w:val="004B16E7"/>
    <w:rPr>
      <w:rFonts w:ascii="Arial" w:eastAsia="MS Mincho" w:hAnsi="Arial" w:cs="Tahoma"/>
      <w:i/>
      <w:iCs/>
      <w:kern w:val="16"/>
      <w:sz w:val="28"/>
      <w:szCs w:val="28"/>
      <w:lang w:eastAsia="ar-SA"/>
    </w:rPr>
  </w:style>
  <w:style w:type="character" w:customStyle="1" w:styleId="Char0">
    <w:name w:val="Τίτλος Char"/>
    <w:basedOn w:val="a0"/>
    <w:link w:val="af0"/>
    <w:rsid w:val="004B16E7"/>
    <w:rPr>
      <w:rFonts w:ascii="Times New Roman" w:eastAsia="Times New Roman" w:hAnsi="Times New Roman" w:cs="Times New Roman"/>
      <w:b/>
      <w:kern w:val="16"/>
      <w:sz w:val="28"/>
      <w:szCs w:val="24"/>
      <w:u w:val="single"/>
      <w:lang w:val="en-US" w:eastAsia="ar-SA"/>
    </w:rPr>
  </w:style>
  <w:style w:type="paragraph" w:styleId="af2">
    <w:name w:val="Body Text Indent"/>
    <w:basedOn w:val="a"/>
    <w:link w:val="Char2"/>
    <w:rsid w:val="004B16E7"/>
    <w:pPr>
      <w:spacing w:line="360" w:lineRule="auto"/>
      <w:ind w:right="-99" w:firstLine="720"/>
    </w:pPr>
    <w:rPr>
      <w:rFonts w:ascii="Verdana" w:hAnsi="Verdana" w:cs="Verdana"/>
    </w:rPr>
  </w:style>
  <w:style w:type="character" w:customStyle="1" w:styleId="Char2">
    <w:name w:val="Σώμα κείμενου με εσοχή Char"/>
    <w:basedOn w:val="a0"/>
    <w:link w:val="af2"/>
    <w:rsid w:val="004B16E7"/>
    <w:rPr>
      <w:rFonts w:ascii="Verdana" w:eastAsia="Times New Roman" w:hAnsi="Verdana" w:cs="Verdana"/>
      <w:kern w:val="16"/>
      <w:sz w:val="20"/>
      <w:szCs w:val="24"/>
      <w:lang w:eastAsia="ar-SA"/>
    </w:rPr>
  </w:style>
  <w:style w:type="character" w:styleId="-">
    <w:name w:val="Hyperlink"/>
    <w:basedOn w:val="10"/>
    <w:uiPriority w:val="99"/>
    <w:rsid w:val="004B16E7"/>
    <w:rPr>
      <w:rFonts w:ascii="Tahoma" w:hAnsi="Tahoma" w:cs="Tahoma"/>
      <w:color w:val="0000FF"/>
      <w:sz w:val="22"/>
      <w:szCs w:val="22"/>
      <w:u w:val="single"/>
    </w:rPr>
  </w:style>
  <w:style w:type="character" w:styleId="-0">
    <w:name w:val="FollowedHyperlink"/>
    <w:basedOn w:val="10"/>
    <w:uiPriority w:val="99"/>
    <w:rsid w:val="004B16E7"/>
    <w:rPr>
      <w:color w:val="800080"/>
      <w:u w:val="single"/>
    </w:rPr>
  </w:style>
  <w:style w:type="character" w:styleId="af3">
    <w:name w:val="Strong"/>
    <w:basedOn w:val="10"/>
    <w:qFormat/>
    <w:rsid w:val="004B16E7"/>
    <w:rPr>
      <w:b/>
      <w:bCs/>
    </w:rPr>
  </w:style>
  <w:style w:type="paragraph" w:styleId="Web">
    <w:name w:val="Normal (Web)"/>
    <w:basedOn w:val="a"/>
    <w:link w:val="WebChar"/>
    <w:rsid w:val="004B16E7"/>
    <w:pPr>
      <w:spacing w:before="280" w:after="280"/>
    </w:pPr>
  </w:style>
  <w:style w:type="character" w:customStyle="1" w:styleId="WebChar">
    <w:name w:val="Κανονικό (Web) Char"/>
    <w:link w:val="Web"/>
    <w:rsid w:val="00F37AF2"/>
    <w:rPr>
      <w:lang w:val="en-GB"/>
    </w:rPr>
  </w:style>
  <w:style w:type="paragraph" w:styleId="af4">
    <w:name w:val="header"/>
    <w:basedOn w:val="a"/>
    <w:link w:val="Char3"/>
    <w:uiPriority w:val="99"/>
    <w:unhideWhenUsed/>
    <w:rsid w:val="008273AE"/>
    <w:pPr>
      <w:tabs>
        <w:tab w:val="center" w:pos="4153"/>
        <w:tab w:val="right" w:pos="8306"/>
      </w:tabs>
    </w:pPr>
  </w:style>
  <w:style w:type="character" w:customStyle="1" w:styleId="Char3">
    <w:name w:val="Κεφαλίδα Char"/>
    <w:basedOn w:val="a0"/>
    <w:link w:val="af4"/>
    <w:uiPriority w:val="99"/>
    <w:rsid w:val="008273AE"/>
  </w:style>
  <w:style w:type="paragraph" w:styleId="af5">
    <w:name w:val="footer"/>
    <w:basedOn w:val="a"/>
    <w:link w:val="Char4"/>
    <w:unhideWhenUsed/>
    <w:rsid w:val="008273AE"/>
    <w:pPr>
      <w:tabs>
        <w:tab w:val="center" w:pos="4153"/>
        <w:tab w:val="right" w:pos="8306"/>
      </w:tabs>
    </w:pPr>
  </w:style>
  <w:style w:type="character" w:customStyle="1" w:styleId="Char4">
    <w:name w:val="Υποσέλιδο Char"/>
    <w:basedOn w:val="a0"/>
    <w:link w:val="af5"/>
    <w:rsid w:val="008273AE"/>
  </w:style>
  <w:style w:type="paragraph" w:styleId="af6">
    <w:name w:val="Balloon Text"/>
    <w:basedOn w:val="a"/>
    <w:link w:val="Char5"/>
    <w:unhideWhenUsed/>
    <w:rsid w:val="008273AE"/>
    <w:rPr>
      <w:rFonts w:ascii="Tahoma" w:hAnsi="Tahoma" w:cs="Tahoma"/>
      <w:sz w:val="16"/>
      <w:szCs w:val="16"/>
    </w:rPr>
  </w:style>
  <w:style w:type="character" w:customStyle="1" w:styleId="Char5">
    <w:name w:val="Κείμενο πλαισίου Char"/>
    <w:basedOn w:val="a0"/>
    <w:link w:val="af6"/>
    <w:rsid w:val="008273AE"/>
    <w:rPr>
      <w:rFonts w:ascii="Tahoma" w:hAnsi="Tahoma" w:cs="Tahoma"/>
      <w:sz w:val="16"/>
      <w:szCs w:val="16"/>
    </w:rPr>
  </w:style>
  <w:style w:type="character" w:customStyle="1" w:styleId="WW8Num7z4">
    <w:name w:val="WW8Num7z4"/>
    <w:rsid w:val="00F37AF2"/>
  </w:style>
  <w:style w:type="character" w:customStyle="1" w:styleId="WW8Num7z5">
    <w:name w:val="WW8Num7z5"/>
    <w:rsid w:val="00F37AF2"/>
  </w:style>
  <w:style w:type="character" w:customStyle="1" w:styleId="WW8Num7z6">
    <w:name w:val="WW8Num7z6"/>
    <w:rsid w:val="00F37AF2"/>
  </w:style>
  <w:style w:type="character" w:customStyle="1" w:styleId="WW8Num7z7">
    <w:name w:val="WW8Num7z7"/>
    <w:rsid w:val="00F37AF2"/>
  </w:style>
  <w:style w:type="character" w:customStyle="1" w:styleId="WW8Num7z8">
    <w:name w:val="WW8Num7z8"/>
    <w:rsid w:val="00F37AF2"/>
  </w:style>
  <w:style w:type="character" w:customStyle="1" w:styleId="WW8Num8z0">
    <w:name w:val="WW8Num8z0"/>
    <w:rsid w:val="00F37AF2"/>
    <w:rPr>
      <w:rFonts w:ascii="Symbol" w:hAnsi="Symbol" w:cs="OpenSymbol"/>
      <w:color w:val="5B9BD5"/>
    </w:rPr>
  </w:style>
  <w:style w:type="character" w:customStyle="1" w:styleId="WW8Num9z0">
    <w:name w:val="WW8Num9z0"/>
    <w:rsid w:val="00F37AF2"/>
    <w:rPr>
      <w:rFonts w:ascii="Angsana New" w:hAnsi="Angsana New" w:cs="Angsana New"/>
      <w:color w:val="000000"/>
      <w:kern w:val="1"/>
      <w:szCs w:val="22"/>
      <w:shd w:val="clear" w:color="auto" w:fill="FFFFFF"/>
      <w:lang w:val="el-GR"/>
    </w:rPr>
  </w:style>
  <w:style w:type="character" w:customStyle="1" w:styleId="WW8Num10z1">
    <w:name w:val="WW8Num10z1"/>
    <w:rsid w:val="00F37AF2"/>
  </w:style>
  <w:style w:type="character" w:customStyle="1" w:styleId="WW8Num10z2">
    <w:name w:val="WW8Num10z2"/>
    <w:rsid w:val="00F37AF2"/>
  </w:style>
  <w:style w:type="character" w:customStyle="1" w:styleId="WW8Num10z3">
    <w:name w:val="WW8Num10z3"/>
    <w:rsid w:val="00F37AF2"/>
  </w:style>
  <w:style w:type="character" w:customStyle="1" w:styleId="WW8Num10z4">
    <w:name w:val="WW8Num10z4"/>
    <w:rsid w:val="00F37AF2"/>
  </w:style>
  <w:style w:type="character" w:customStyle="1" w:styleId="WW8Num10z5">
    <w:name w:val="WW8Num10z5"/>
    <w:rsid w:val="00F37AF2"/>
  </w:style>
  <w:style w:type="character" w:customStyle="1" w:styleId="WW8Num10z6">
    <w:name w:val="WW8Num10z6"/>
    <w:rsid w:val="00F37AF2"/>
  </w:style>
  <w:style w:type="character" w:customStyle="1" w:styleId="WW8Num10z7">
    <w:name w:val="WW8Num10z7"/>
    <w:rsid w:val="00F37AF2"/>
  </w:style>
  <w:style w:type="character" w:customStyle="1" w:styleId="WW8Num10z8">
    <w:name w:val="WW8Num10z8"/>
    <w:rsid w:val="00F37AF2"/>
  </w:style>
  <w:style w:type="character" w:customStyle="1" w:styleId="WW8Num11z0">
    <w:name w:val="WW8Num11z0"/>
    <w:rsid w:val="00F37AF2"/>
    <w:rPr>
      <w:rFonts w:ascii="Symbol" w:hAnsi="Symbol" w:cs="Symbol" w:hint="default"/>
      <w:lang w:val="el-GR"/>
    </w:rPr>
  </w:style>
  <w:style w:type="character" w:customStyle="1" w:styleId="WW8Num11z1">
    <w:name w:val="WW8Num11z1"/>
    <w:rsid w:val="00F37AF2"/>
    <w:rPr>
      <w:rFonts w:ascii="Courier New" w:hAnsi="Courier New" w:cs="Courier New" w:hint="default"/>
    </w:rPr>
  </w:style>
  <w:style w:type="character" w:customStyle="1" w:styleId="WW8Num11z2">
    <w:name w:val="WW8Num11z2"/>
    <w:rsid w:val="00F37AF2"/>
    <w:rPr>
      <w:rFonts w:ascii="Wingdings" w:hAnsi="Wingdings" w:cs="Wingdings" w:hint="default"/>
    </w:rPr>
  </w:style>
  <w:style w:type="character" w:customStyle="1" w:styleId="WW-DefaultParagraphFont">
    <w:name w:val="WW-Default Paragraph Font"/>
    <w:rsid w:val="00F37AF2"/>
  </w:style>
  <w:style w:type="character" w:customStyle="1" w:styleId="WW8Num8z1">
    <w:name w:val="WW8Num8z1"/>
    <w:rsid w:val="00F37AF2"/>
    <w:rPr>
      <w:rFonts w:eastAsia="Calibri"/>
      <w:lang w:val="el-GR"/>
    </w:rPr>
  </w:style>
  <w:style w:type="character" w:customStyle="1" w:styleId="WW8Num8z2">
    <w:name w:val="WW8Num8z2"/>
    <w:rsid w:val="00F37AF2"/>
  </w:style>
  <w:style w:type="character" w:customStyle="1" w:styleId="WW8Num8z3">
    <w:name w:val="WW8Num8z3"/>
    <w:rsid w:val="00F37AF2"/>
  </w:style>
  <w:style w:type="character" w:customStyle="1" w:styleId="WW8Num8z4">
    <w:name w:val="WW8Num8z4"/>
    <w:rsid w:val="00F37AF2"/>
  </w:style>
  <w:style w:type="character" w:customStyle="1" w:styleId="WW8Num8z5">
    <w:name w:val="WW8Num8z5"/>
    <w:rsid w:val="00F37AF2"/>
  </w:style>
  <w:style w:type="character" w:customStyle="1" w:styleId="WW8Num8z6">
    <w:name w:val="WW8Num8z6"/>
    <w:rsid w:val="00F37AF2"/>
  </w:style>
  <w:style w:type="character" w:customStyle="1" w:styleId="WW8Num8z7">
    <w:name w:val="WW8Num8z7"/>
    <w:rsid w:val="00F37AF2"/>
  </w:style>
  <w:style w:type="character" w:customStyle="1" w:styleId="WW8Num8z8">
    <w:name w:val="WW8Num8z8"/>
    <w:rsid w:val="00F37AF2"/>
  </w:style>
  <w:style w:type="character" w:customStyle="1" w:styleId="WW8Num11z3">
    <w:name w:val="WW8Num11z3"/>
    <w:rsid w:val="00F37AF2"/>
  </w:style>
  <w:style w:type="character" w:customStyle="1" w:styleId="WW8Num11z4">
    <w:name w:val="WW8Num11z4"/>
    <w:rsid w:val="00F37AF2"/>
  </w:style>
  <w:style w:type="character" w:customStyle="1" w:styleId="WW8Num11z5">
    <w:name w:val="WW8Num11z5"/>
    <w:rsid w:val="00F37AF2"/>
  </w:style>
  <w:style w:type="character" w:customStyle="1" w:styleId="WW8Num11z6">
    <w:name w:val="WW8Num11z6"/>
    <w:rsid w:val="00F37AF2"/>
  </w:style>
  <w:style w:type="character" w:customStyle="1" w:styleId="WW8Num11z7">
    <w:name w:val="WW8Num11z7"/>
    <w:rsid w:val="00F37AF2"/>
  </w:style>
  <w:style w:type="character" w:customStyle="1" w:styleId="WW8Num11z8">
    <w:name w:val="WW8Num11z8"/>
    <w:rsid w:val="00F37AF2"/>
  </w:style>
  <w:style w:type="character" w:customStyle="1" w:styleId="WW-DefaultParagraphFont1">
    <w:name w:val="WW-Default Paragraph Font1"/>
    <w:rsid w:val="00F37AF2"/>
  </w:style>
  <w:style w:type="character" w:customStyle="1" w:styleId="40">
    <w:name w:val="Προεπιλεγμένη γραμματοσειρά4"/>
    <w:rsid w:val="00F37AF2"/>
  </w:style>
  <w:style w:type="character" w:customStyle="1" w:styleId="WW8Num2z1">
    <w:name w:val="WW8Num2z1"/>
    <w:rsid w:val="00F37AF2"/>
  </w:style>
  <w:style w:type="character" w:customStyle="1" w:styleId="WW8Num2z2">
    <w:name w:val="WW8Num2z2"/>
    <w:rsid w:val="00F37AF2"/>
  </w:style>
  <w:style w:type="character" w:customStyle="1" w:styleId="WW8Num2z3">
    <w:name w:val="WW8Num2z3"/>
    <w:rsid w:val="00F37AF2"/>
  </w:style>
  <w:style w:type="character" w:customStyle="1" w:styleId="WW8Num2z4">
    <w:name w:val="WW8Num2z4"/>
    <w:rsid w:val="00F37AF2"/>
    <w:rPr>
      <w:rFonts w:ascii="Arial" w:hAnsi="Arial" w:cs="Times New Roman"/>
      <w:b w:val="0"/>
      <w:i w:val="0"/>
      <w:sz w:val="20"/>
      <w:szCs w:val="20"/>
    </w:rPr>
  </w:style>
  <w:style w:type="character" w:customStyle="1" w:styleId="WW8Num2z5">
    <w:name w:val="WW8Num2z5"/>
    <w:rsid w:val="00F37AF2"/>
  </w:style>
  <w:style w:type="character" w:customStyle="1" w:styleId="WW8Num2z6">
    <w:name w:val="WW8Num2z6"/>
    <w:rsid w:val="00F37AF2"/>
  </w:style>
  <w:style w:type="character" w:customStyle="1" w:styleId="WW8Num2z7">
    <w:name w:val="WW8Num2z7"/>
    <w:rsid w:val="00F37AF2"/>
  </w:style>
  <w:style w:type="character" w:customStyle="1" w:styleId="WW8Num2z8">
    <w:name w:val="WW8Num2z8"/>
    <w:rsid w:val="00F37AF2"/>
  </w:style>
  <w:style w:type="character" w:customStyle="1" w:styleId="WW8Num9z1">
    <w:name w:val="WW8Num9z1"/>
    <w:rsid w:val="00F37AF2"/>
    <w:rPr>
      <w:rFonts w:eastAsia="Calibri"/>
      <w:lang w:val="el-GR"/>
    </w:rPr>
  </w:style>
  <w:style w:type="character" w:customStyle="1" w:styleId="WW8Num9z2">
    <w:name w:val="WW8Num9z2"/>
    <w:rsid w:val="00F37AF2"/>
  </w:style>
  <w:style w:type="character" w:customStyle="1" w:styleId="WW8Num9z3">
    <w:name w:val="WW8Num9z3"/>
    <w:rsid w:val="00F37AF2"/>
  </w:style>
  <w:style w:type="character" w:customStyle="1" w:styleId="WW8Num9z4">
    <w:name w:val="WW8Num9z4"/>
    <w:rsid w:val="00F37AF2"/>
  </w:style>
  <w:style w:type="character" w:customStyle="1" w:styleId="WW8Num9z5">
    <w:name w:val="WW8Num9z5"/>
    <w:rsid w:val="00F37AF2"/>
  </w:style>
  <w:style w:type="character" w:customStyle="1" w:styleId="WW8Num9z6">
    <w:name w:val="WW8Num9z6"/>
    <w:rsid w:val="00F37AF2"/>
  </w:style>
  <w:style w:type="character" w:customStyle="1" w:styleId="WW8Num9z7">
    <w:name w:val="WW8Num9z7"/>
    <w:rsid w:val="00F37AF2"/>
  </w:style>
  <w:style w:type="character" w:customStyle="1" w:styleId="WW8Num9z8">
    <w:name w:val="WW8Num9z8"/>
    <w:rsid w:val="00F37AF2"/>
  </w:style>
  <w:style w:type="character" w:customStyle="1" w:styleId="WW-DefaultParagraphFont11">
    <w:name w:val="WW-Default Paragraph Font11"/>
    <w:rsid w:val="00F37AF2"/>
  </w:style>
  <w:style w:type="character" w:customStyle="1" w:styleId="WW8Num12z0">
    <w:name w:val="WW8Num12z0"/>
    <w:rsid w:val="00F37AF2"/>
    <w:rPr>
      <w:rFonts w:ascii="Symbol" w:hAnsi="Symbol" w:cs="Symbol"/>
    </w:rPr>
  </w:style>
  <w:style w:type="character" w:customStyle="1" w:styleId="WW8Num12z1">
    <w:name w:val="WW8Num12z1"/>
    <w:rsid w:val="00F37AF2"/>
    <w:rPr>
      <w:rFonts w:ascii="Courier New" w:hAnsi="Courier New" w:cs="Courier New"/>
    </w:rPr>
  </w:style>
  <w:style w:type="character" w:customStyle="1" w:styleId="WW8Num12z2">
    <w:name w:val="WW8Num12z2"/>
    <w:rsid w:val="00F37AF2"/>
    <w:rPr>
      <w:rFonts w:ascii="Wingdings" w:hAnsi="Wingdings" w:cs="Wingdings"/>
    </w:rPr>
  </w:style>
  <w:style w:type="character" w:customStyle="1" w:styleId="WW-DefaultParagraphFont111">
    <w:name w:val="WW-Default Paragraph Font111"/>
    <w:rsid w:val="00F37AF2"/>
  </w:style>
  <w:style w:type="character" w:customStyle="1" w:styleId="WW-DefaultParagraphFont1111">
    <w:name w:val="WW-Default Paragraph Font1111"/>
    <w:rsid w:val="00F37AF2"/>
  </w:style>
  <w:style w:type="character" w:customStyle="1" w:styleId="WW-DefaultParagraphFont11111">
    <w:name w:val="WW-Default Paragraph Font11111"/>
    <w:rsid w:val="00F37AF2"/>
  </w:style>
  <w:style w:type="character" w:customStyle="1" w:styleId="30">
    <w:name w:val="Προεπιλεγμένη γραμματοσειρά3"/>
    <w:rsid w:val="00F37AF2"/>
  </w:style>
  <w:style w:type="character" w:customStyle="1" w:styleId="WW-DefaultParagraphFont111111">
    <w:name w:val="WW-Default Paragraph Font111111"/>
    <w:rsid w:val="00F37AF2"/>
  </w:style>
  <w:style w:type="character" w:customStyle="1" w:styleId="DefaultParagraphFont2">
    <w:name w:val="Default Paragraph Font2"/>
    <w:rsid w:val="00F37AF2"/>
  </w:style>
  <w:style w:type="character" w:customStyle="1" w:styleId="WW8Num12z3">
    <w:name w:val="WW8Num12z3"/>
    <w:rsid w:val="00F37AF2"/>
  </w:style>
  <w:style w:type="character" w:customStyle="1" w:styleId="WW8Num12z4">
    <w:name w:val="WW8Num12z4"/>
    <w:rsid w:val="00F37AF2"/>
  </w:style>
  <w:style w:type="character" w:customStyle="1" w:styleId="WW8Num12z5">
    <w:name w:val="WW8Num12z5"/>
    <w:rsid w:val="00F37AF2"/>
  </w:style>
  <w:style w:type="character" w:customStyle="1" w:styleId="WW8Num12z6">
    <w:name w:val="WW8Num12z6"/>
    <w:rsid w:val="00F37AF2"/>
  </w:style>
  <w:style w:type="character" w:customStyle="1" w:styleId="WW8Num12z7">
    <w:name w:val="WW8Num12z7"/>
    <w:rsid w:val="00F37AF2"/>
  </w:style>
  <w:style w:type="character" w:customStyle="1" w:styleId="WW8Num12z8">
    <w:name w:val="WW8Num12z8"/>
    <w:rsid w:val="00F37AF2"/>
  </w:style>
  <w:style w:type="character" w:customStyle="1" w:styleId="WW8Num13z0">
    <w:name w:val="WW8Num13z0"/>
    <w:rsid w:val="00F37AF2"/>
    <w:rPr>
      <w:rFonts w:ascii="Symbol" w:hAnsi="Symbol" w:cs="OpenSymbol"/>
    </w:rPr>
  </w:style>
  <w:style w:type="character" w:customStyle="1" w:styleId="WW-DefaultParagraphFont1111111">
    <w:name w:val="WW-Default Paragraph Font1111111"/>
    <w:rsid w:val="00F37AF2"/>
  </w:style>
  <w:style w:type="character" w:customStyle="1" w:styleId="WW8Num13z1">
    <w:name w:val="WW8Num13z1"/>
    <w:rsid w:val="00F37AF2"/>
    <w:rPr>
      <w:rFonts w:eastAsia="Calibri"/>
      <w:lang w:val="el-GR"/>
    </w:rPr>
  </w:style>
  <w:style w:type="character" w:customStyle="1" w:styleId="WW8Num13z2">
    <w:name w:val="WW8Num13z2"/>
    <w:rsid w:val="00F37AF2"/>
  </w:style>
  <w:style w:type="character" w:customStyle="1" w:styleId="WW8Num13z3">
    <w:name w:val="WW8Num13z3"/>
    <w:rsid w:val="00F37AF2"/>
  </w:style>
  <w:style w:type="character" w:customStyle="1" w:styleId="WW8Num13z4">
    <w:name w:val="WW8Num13z4"/>
    <w:rsid w:val="00F37AF2"/>
  </w:style>
  <w:style w:type="character" w:customStyle="1" w:styleId="WW8Num13z5">
    <w:name w:val="WW8Num13z5"/>
    <w:rsid w:val="00F37AF2"/>
  </w:style>
  <w:style w:type="character" w:customStyle="1" w:styleId="WW8Num13z6">
    <w:name w:val="WW8Num13z6"/>
    <w:rsid w:val="00F37AF2"/>
  </w:style>
  <w:style w:type="character" w:customStyle="1" w:styleId="WW8Num13z7">
    <w:name w:val="WW8Num13z7"/>
    <w:rsid w:val="00F37AF2"/>
  </w:style>
  <w:style w:type="character" w:customStyle="1" w:styleId="WW8Num13z8">
    <w:name w:val="WW8Num13z8"/>
    <w:rsid w:val="00F37AF2"/>
  </w:style>
  <w:style w:type="character" w:customStyle="1" w:styleId="WW8Num14z0">
    <w:name w:val="WW8Num14z0"/>
    <w:rsid w:val="00F37AF2"/>
    <w:rPr>
      <w:rFonts w:ascii="Symbol" w:hAnsi="Symbol" w:cs="OpenSymbol"/>
    </w:rPr>
  </w:style>
  <w:style w:type="character" w:customStyle="1" w:styleId="WW8Num14z1">
    <w:name w:val="WW8Num14z1"/>
    <w:rsid w:val="00F37AF2"/>
  </w:style>
  <w:style w:type="character" w:customStyle="1" w:styleId="WW8Num14z2">
    <w:name w:val="WW8Num14z2"/>
    <w:rsid w:val="00F37AF2"/>
  </w:style>
  <w:style w:type="character" w:customStyle="1" w:styleId="WW8Num14z3">
    <w:name w:val="WW8Num14z3"/>
    <w:rsid w:val="00F37AF2"/>
  </w:style>
  <w:style w:type="character" w:customStyle="1" w:styleId="WW8Num14z4">
    <w:name w:val="WW8Num14z4"/>
    <w:rsid w:val="00F37AF2"/>
  </w:style>
  <w:style w:type="character" w:customStyle="1" w:styleId="WW8Num14z5">
    <w:name w:val="WW8Num14z5"/>
    <w:rsid w:val="00F37AF2"/>
  </w:style>
  <w:style w:type="character" w:customStyle="1" w:styleId="WW8Num14z6">
    <w:name w:val="WW8Num14z6"/>
    <w:rsid w:val="00F37AF2"/>
  </w:style>
  <w:style w:type="character" w:customStyle="1" w:styleId="WW8Num14z7">
    <w:name w:val="WW8Num14z7"/>
    <w:rsid w:val="00F37AF2"/>
  </w:style>
  <w:style w:type="character" w:customStyle="1" w:styleId="WW8Num14z8">
    <w:name w:val="WW8Num14z8"/>
    <w:rsid w:val="00F37AF2"/>
  </w:style>
  <w:style w:type="character" w:customStyle="1" w:styleId="WW8Num15z2">
    <w:name w:val="WW8Num15z2"/>
    <w:rsid w:val="00F37AF2"/>
  </w:style>
  <w:style w:type="character" w:customStyle="1" w:styleId="WW8Num15z4">
    <w:name w:val="WW8Num15z4"/>
    <w:rsid w:val="00F37AF2"/>
  </w:style>
  <w:style w:type="character" w:customStyle="1" w:styleId="WW8Num15z5">
    <w:name w:val="WW8Num15z5"/>
    <w:rsid w:val="00F37AF2"/>
  </w:style>
  <w:style w:type="character" w:customStyle="1" w:styleId="WW8Num15z6">
    <w:name w:val="WW8Num15z6"/>
    <w:rsid w:val="00F37AF2"/>
  </w:style>
  <w:style w:type="character" w:customStyle="1" w:styleId="WW8Num15z7">
    <w:name w:val="WW8Num15z7"/>
    <w:rsid w:val="00F37AF2"/>
  </w:style>
  <w:style w:type="character" w:customStyle="1" w:styleId="WW8Num15z8">
    <w:name w:val="WW8Num15z8"/>
    <w:rsid w:val="00F37AF2"/>
  </w:style>
  <w:style w:type="character" w:customStyle="1" w:styleId="WW8Num16z1">
    <w:name w:val="WW8Num16z1"/>
    <w:rsid w:val="00F37AF2"/>
  </w:style>
  <w:style w:type="character" w:customStyle="1" w:styleId="WW8Num16z2">
    <w:name w:val="WW8Num16z2"/>
    <w:rsid w:val="00F37AF2"/>
  </w:style>
  <w:style w:type="character" w:customStyle="1" w:styleId="WW8Num16z3">
    <w:name w:val="WW8Num16z3"/>
    <w:rsid w:val="00F37AF2"/>
  </w:style>
  <w:style w:type="character" w:customStyle="1" w:styleId="WW8Num16z4">
    <w:name w:val="WW8Num16z4"/>
    <w:rsid w:val="00F37AF2"/>
  </w:style>
  <w:style w:type="character" w:customStyle="1" w:styleId="WW8Num16z5">
    <w:name w:val="WW8Num16z5"/>
    <w:rsid w:val="00F37AF2"/>
  </w:style>
  <w:style w:type="character" w:customStyle="1" w:styleId="WW8Num16z6">
    <w:name w:val="WW8Num16z6"/>
    <w:rsid w:val="00F37AF2"/>
  </w:style>
  <w:style w:type="character" w:customStyle="1" w:styleId="WW8Num16z7">
    <w:name w:val="WW8Num16z7"/>
    <w:rsid w:val="00F37AF2"/>
  </w:style>
  <w:style w:type="character" w:customStyle="1" w:styleId="WW8Num16z8">
    <w:name w:val="WW8Num16z8"/>
    <w:rsid w:val="00F37AF2"/>
  </w:style>
  <w:style w:type="character" w:customStyle="1" w:styleId="WW-DefaultParagraphFont11111111">
    <w:name w:val="WW-Default Paragraph Font11111111"/>
    <w:rsid w:val="00F37AF2"/>
  </w:style>
  <w:style w:type="character" w:customStyle="1" w:styleId="WW-DefaultParagraphFont111111111">
    <w:name w:val="WW-Default Paragraph Font111111111"/>
    <w:rsid w:val="00F37AF2"/>
  </w:style>
  <w:style w:type="character" w:customStyle="1" w:styleId="WW-DefaultParagraphFont1111111111">
    <w:name w:val="WW-Default Paragraph Font1111111111"/>
    <w:rsid w:val="00F37AF2"/>
  </w:style>
  <w:style w:type="character" w:customStyle="1" w:styleId="WW-DefaultParagraphFont11111111111">
    <w:name w:val="WW-Default Paragraph Font11111111111"/>
    <w:rsid w:val="00F37AF2"/>
  </w:style>
  <w:style w:type="character" w:customStyle="1" w:styleId="WW-DefaultParagraphFont111111111111">
    <w:name w:val="WW-Default Paragraph Font111111111111"/>
    <w:rsid w:val="00F37AF2"/>
  </w:style>
  <w:style w:type="character" w:customStyle="1" w:styleId="WW8Num17z0">
    <w:name w:val="WW8Num17z0"/>
    <w:rsid w:val="00F37AF2"/>
  </w:style>
  <w:style w:type="character" w:customStyle="1" w:styleId="WW8Num17z1">
    <w:name w:val="WW8Num17z1"/>
    <w:rsid w:val="00F37AF2"/>
  </w:style>
  <w:style w:type="character" w:customStyle="1" w:styleId="WW8Num17z2">
    <w:name w:val="WW8Num17z2"/>
    <w:rsid w:val="00F37AF2"/>
  </w:style>
  <w:style w:type="character" w:customStyle="1" w:styleId="WW8Num17z3">
    <w:name w:val="WW8Num17z3"/>
    <w:rsid w:val="00F37AF2"/>
  </w:style>
  <w:style w:type="character" w:customStyle="1" w:styleId="WW8Num17z4">
    <w:name w:val="WW8Num17z4"/>
    <w:rsid w:val="00F37AF2"/>
  </w:style>
  <w:style w:type="character" w:customStyle="1" w:styleId="WW8Num17z5">
    <w:name w:val="WW8Num17z5"/>
    <w:rsid w:val="00F37AF2"/>
  </w:style>
  <w:style w:type="character" w:customStyle="1" w:styleId="WW8Num17z6">
    <w:name w:val="WW8Num17z6"/>
    <w:rsid w:val="00F37AF2"/>
  </w:style>
  <w:style w:type="character" w:customStyle="1" w:styleId="WW8Num17z7">
    <w:name w:val="WW8Num17z7"/>
    <w:rsid w:val="00F37AF2"/>
  </w:style>
  <w:style w:type="character" w:customStyle="1" w:styleId="WW8Num17z8">
    <w:name w:val="WW8Num17z8"/>
    <w:rsid w:val="00F37AF2"/>
  </w:style>
  <w:style w:type="character" w:customStyle="1" w:styleId="WW8Num18z0">
    <w:name w:val="WW8Num18z0"/>
    <w:rsid w:val="00F37AF2"/>
  </w:style>
  <w:style w:type="character" w:customStyle="1" w:styleId="WW8Num18z1">
    <w:name w:val="WW8Num18z1"/>
    <w:rsid w:val="00F37AF2"/>
  </w:style>
  <w:style w:type="character" w:customStyle="1" w:styleId="WW8Num18z2">
    <w:name w:val="WW8Num18z2"/>
    <w:rsid w:val="00F37AF2"/>
  </w:style>
  <w:style w:type="character" w:customStyle="1" w:styleId="WW8Num18z3">
    <w:name w:val="WW8Num18z3"/>
    <w:rsid w:val="00F37AF2"/>
  </w:style>
  <w:style w:type="character" w:customStyle="1" w:styleId="WW8Num18z4">
    <w:name w:val="WW8Num18z4"/>
    <w:rsid w:val="00F37AF2"/>
  </w:style>
  <w:style w:type="character" w:customStyle="1" w:styleId="WW8Num18z5">
    <w:name w:val="WW8Num18z5"/>
    <w:rsid w:val="00F37AF2"/>
  </w:style>
  <w:style w:type="character" w:customStyle="1" w:styleId="WW8Num18z6">
    <w:name w:val="WW8Num18z6"/>
    <w:rsid w:val="00F37AF2"/>
  </w:style>
  <w:style w:type="character" w:customStyle="1" w:styleId="WW8Num18z7">
    <w:name w:val="WW8Num18z7"/>
    <w:rsid w:val="00F37AF2"/>
  </w:style>
  <w:style w:type="character" w:customStyle="1" w:styleId="WW8Num18z8">
    <w:name w:val="WW8Num18z8"/>
    <w:rsid w:val="00F37AF2"/>
  </w:style>
  <w:style w:type="character" w:customStyle="1" w:styleId="WW8Num3z4">
    <w:name w:val="WW8Num3z4"/>
    <w:rsid w:val="00F37AF2"/>
    <w:rPr>
      <w:rFonts w:ascii="Arial" w:hAnsi="Arial" w:cs="Times New Roman"/>
      <w:b w:val="0"/>
      <w:i w:val="0"/>
      <w:sz w:val="20"/>
      <w:szCs w:val="20"/>
    </w:rPr>
  </w:style>
  <w:style w:type="character" w:customStyle="1" w:styleId="WW8Num3z5">
    <w:name w:val="WW8Num3z5"/>
    <w:rsid w:val="00F37AF2"/>
  </w:style>
  <w:style w:type="character" w:customStyle="1" w:styleId="WW8Num3z6">
    <w:name w:val="WW8Num3z6"/>
    <w:rsid w:val="00F37AF2"/>
  </w:style>
  <w:style w:type="character" w:customStyle="1" w:styleId="WW8Num3z7">
    <w:name w:val="WW8Num3z7"/>
    <w:rsid w:val="00F37AF2"/>
  </w:style>
  <w:style w:type="character" w:customStyle="1" w:styleId="WW8Num3z8">
    <w:name w:val="WW8Num3z8"/>
    <w:rsid w:val="00F37AF2"/>
  </w:style>
  <w:style w:type="character" w:customStyle="1" w:styleId="WW-DefaultParagraphFont1111111111111">
    <w:name w:val="WW-Default Paragraph Font1111111111111"/>
    <w:rsid w:val="00F37AF2"/>
  </w:style>
  <w:style w:type="character" w:customStyle="1" w:styleId="WW-DefaultParagraphFont11111111111111">
    <w:name w:val="WW-Default Paragraph Font11111111111111"/>
    <w:rsid w:val="00F37AF2"/>
  </w:style>
  <w:style w:type="character" w:customStyle="1" w:styleId="WW-DefaultParagraphFont111111111111111">
    <w:name w:val="WW-Default Paragraph Font111111111111111"/>
    <w:rsid w:val="00F37AF2"/>
  </w:style>
  <w:style w:type="character" w:customStyle="1" w:styleId="WW-DefaultParagraphFont1111111111111111">
    <w:name w:val="WW-Default Paragraph Font1111111111111111"/>
    <w:rsid w:val="00F37AF2"/>
  </w:style>
  <w:style w:type="character" w:customStyle="1" w:styleId="22">
    <w:name w:val="Προεπιλεγμένη γραμματοσειρά2"/>
    <w:rsid w:val="00F37AF2"/>
  </w:style>
  <w:style w:type="character" w:customStyle="1" w:styleId="WW8Num19z0">
    <w:name w:val="WW8Num19z0"/>
    <w:rsid w:val="00F37AF2"/>
    <w:rPr>
      <w:rFonts w:ascii="Calibri" w:hAnsi="Calibri" w:cs="Calibri"/>
    </w:rPr>
  </w:style>
  <w:style w:type="character" w:customStyle="1" w:styleId="WW8Num19z1">
    <w:name w:val="WW8Num19z1"/>
    <w:rsid w:val="00F37AF2"/>
  </w:style>
  <w:style w:type="character" w:customStyle="1" w:styleId="WW-DefaultParagraphFont11111111111111111">
    <w:name w:val="WW-Default Paragraph Font11111111111111111"/>
    <w:rsid w:val="00F37AF2"/>
  </w:style>
  <w:style w:type="character" w:customStyle="1" w:styleId="WW8Num19z2">
    <w:name w:val="WW8Num19z2"/>
    <w:rsid w:val="00F37AF2"/>
  </w:style>
  <w:style w:type="character" w:customStyle="1" w:styleId="WW8Num19z3">
    <w:name w:val="WW8Num19z3"/>
    <w:rsid w:val="00F37AF2"/>
  </w:style>
  <w:style w:type="character" w:customStyle="1" w:styleId="WW8Num19z4">
    <w:name w:val="WW8Num19z4"/>
    <w:rsid w:val="00F37AF2"/>
  </w:style>
  <w:style w:type="character" w:customStyle="1" w:styleId="WW8Num19z5">
    <w:name w:val="WW8Num19z5"/>
    <w:rsid w:val="00F37AF2"/>
  </w:style>
  <w:style w:type="character" w:customStyle="1" w:styleId="WW8Num19z6">
    <w:name w:val="WW8Num19z6"/>
    <w:rsid w:val="00F37AF2"/>
  </w:style>
  <w:style w:type="character" w:customStyle="1" w:styleId="WW8Num19z7">
    <w:name w:val="WW8Num19z7"/>
    <w:rsid w:val="00F37AF2"/>
  </w:style>
  <w:style w:type="character" w:customStyle="1" w:styleId="WW8Num19z8">
    <w:name w:val="WW8Num19z8"/>
    <w:rsid w:val="00F37AF2"/>
  </w:style>
  <w:style w:type="character" w:customStyle="1" w:styleId="WW8Num20z4">
    <w:name w:val="WW8Num20z4"/>
    <w:rsid w:val="00F37AF2"/>
  </w:style>
  <w:style w:type="character" w:customStyle="1" w:styleId="WW8Num20z5">
    <w:name w:val="WW8Num20z5"/>
    <w:rsid w:val="00F37AF2"/>
  </w:style>
  <w:style w:type="character" w:customStyle="1" w:styleId="WW8Num20z6">
    <w:name w:val="WW8Num20z6"/>
    <w:rsid w:val="00F37AF2"/>
  </w:style>
  <w:style w:type="character" w:customStyle="1" w:styleId="WW8Num20z7">
    <w:name w:val="WW8Num20z7"/>
    <w:rsid w:val="00F37AF2"/>
  </w:style>
  <w:style w:type="character" w:customStyle="1" w:styleId="WW8Num20z8">
    <w:name w:val="WW8Num20z8"/>
    <w:rsid w:val="00F37AF2"/>
  </w:style>
  <w:style w:type="character" w:customStyle="1" w:styleId="WW-DefaultParagraphFont111111111111111111">
    <w:name w:val="WW-Default Paragraph Font111111111111111111"/>
    <w:rsid w:val="00F37AF2"/>
  </w:style>
  <w:style w:type="character" w:customStyle="1" w:styleId="WW-DefaultParagraphFont1111111111111111111">
    <w:name w:val="WW-Default Paragraph Font1111111111111111111"/>
    <w:rsid w:val="00F37AF2"/>
  </w:style>
  <w:style w:type="character" w:customStyle="1" w:styleId="WW8Num21z3">
    <w:name w:val="WW8Num21z3"/>
    <w:rsid w:val="00F37AF2"/>
    <w:rPr>
      <w:rFonts w:ascii="Symbol" w:hAnsi="Symbol" w:cs="Symbol"/>
    </w:rPr>
  </w:style>
  <w:style w:type="character" w:customStyle="1" w:styleId="WW8Num22z0">
    <w:name w:val="WW8Num22z0"/>
    <w:rsid w:val="00F37AF2"/>
    <w:rPr>
      <w:rFonts w:ascii="Symbol" w:hAnsi="Symbol" w:cs="Symbol"/>
    </w:rPr>
  </w:style>
  <w:style w:type="character" w:customStyle="1" w:styleId="WW8Num22z1">
    <w:name w:val="WW8Num22z1"/>
    <w:rsid w:val="00F37AF2"/>
    <w:rPr>
      <w:rFonts w:ascii="Courier New" w:hAnsi="Courier New" w:cs="Courier New"/>
    </w:rPr>
  </w:style>
  <w:style w:type="character" w:customStyle="1" w:styleId="WW8Num22z2">
    <w:name w:val="WW8Num22z2"/>
    <w:rsid w:val="00F37AF2"/>
    <w:rPr>
      <w:rFonts w:ascii="Wingdings" w:hAnsi="Wingdings" w:cs="Wingdings"/>
    </w:rPr>
  </w:style>
  <w:style w:type="character" w:customStyle="1" w:styleId="WW8Num23z0">
    <w:name w:val="WW8Num23z0"/>
    <w:rsid w:val="00F37AF2"/>
    <w:rPr>
      <w:rFonts w:ascii="Calibri" w:eastAsia="Times New Roman" w:hAnsi="Calibri" w:cs="Calibri"/>
    </w:rPr>
  </w:style>
  <w:style w:type="character" w:customStyle="1" w:styleId="WW8Num23z1">
    <w:name w:val="WW8Num23z1"/>
    <w:rsid w:val="00F37AF2"/>
    <w:rPr>
      <w:rFonts w:ascii="Courier New" w:hAnsi="Courier New" w:cs="Courier New"/>
    </w:rPr>
  </w:style>
  <w:style w:type="character" w:customStyle="1" w:styleId="WW8Num23z2">
    <w:name w:val="WW8Num23z2"/>
    <w:rsid w:val="00F37AF2"/>
    <w:rPr>
      <w:rFonts w:ascii="Wingdings" w:hAnsi="Wingdings" w:cs="Wingdings"/>
    </w:rPr>
  </w:style>
  <w:style w:type="character" w:customStyle="1" w:styleId="WW8Num23z3">
    <w:name w:val="WW8Num23z3"/>
    <w:rsid w:val="00F37AF2"/>
    <w:rPr>
      <w:rFonts w:ascii="Symbol" w:hAnsi="Symbol" w:cs="Symbol"/>
    </w:rPr>
  </w:style>
  <w:style w:type="character" w:customStyle="1" w:styleId="WW8Num24z0">
    <w:name w:val="WW8Num24z0"/>
    <w:rsid w:val="00F37AF2"/>
    <w:rPr>
      <w:rFonts w:ascii="Symbol" w:hAnsi="Symbol" w:cs="Symbol"/>
      <w:strike/>
      <w:color w:val="0070C0"/>
      <w:position w:val="0"/>
      <w:sz w:val="24"/>
      <w:vertAlign w:val="baseline"/>
      <w:lang w:val="el-GR"/>
    </w:rPr>
  </w:style>
  <w:style w:type="character" w:customStyle="1" w:styleId="WW8Num24z1">
    <w:name w:val="WW8Num24z1"/>
    <w:rsid w:val="00F37AF2"/>
    <w:rPr>
      <w:rFonts w:ascii="Courier New" w:hAnsi="Courier New" w:cs="Courier New"/>
    </w:rPr>
  </w:style>
  <w:style w:type="character" w:customStyle="1" w:styleId="WW8Num24z2">
    <w:name w:val="WW8Num24z2"/>
    <w:rsid w:val="00F37AF2"/>
    <w:rPr>
      <w:rFonts w:ascii="Wingdings" w:hAnsi="Wingdings" w:cs="Wingdings"/>
    </w:rPr>
  </w:style>
  <w:style w:type="character" w:customStyle="1" w:styleId="WW8Num26z0">
    <w:name w:val="WW8Num26z0"/>
    <w:rsid w:val="00F37AF2"/>
    <w:rPr>
      <w:rFonts w:ascii="Symbol" w:hAnsi="Symbol" w:cs="Symbol"/>
    </w:rPr>
  </w:style>
  <w:style w:type="character" w:customStyle="1" w:styleId="WW8Num26z1">
    <w:name w:val="WW8Num26z1"/>
    <w:rsid w:val="00F37AF2"/>
    <w:rPr>
      <w:rFonts w:ascii="Courier New" w:hAnsi="Courier New" w:cs="Courier New"/>
    </w:rPr>
  </w:style>
  <w:style w:type="character" w:customStyle="1" w:styleId="WW8Num26z2">
    <w:name w:val="WW8Num26z2"/>
    <w:rsid w:val="00F37AF2"/>
    <w:rPr>
      <w:rFonts w:ascii="Wingdings" w:hAnsi="Wingdings" w:cs="Wingdings"/>
    </w:rPr>
  </w:style>
  <w:style w:type="character" w:customStyle="1" w:styleId="WW8Num27z3">
    <w:name w:val="WW8Num27z3"/>
    <w:rsid w:val="00F37AF2"/>
    <w:rPr>
      <w:rFonts w:ascii="Symbol" w:hAnsi="Symbol" w:cs="Symbol"/>
    </w:rPr>
  </w:style>
  <w:style w:type="character" w:customStyle="1" w:styleId="WW8Num28z0">
    <w:name w:val="WW8Num28z0"/>
    <w:rsid w:val="00F37AF2"/>
    <w:rPr>
      <w:rFonts w:ascii="Symbol" w:hAnsi="Symbol" w:cs="Symbol"/>
    </w:rPr>
  </w:style>
  <w:style w:type="character" w:customStyle="1" w:styleId="WW8Num28z1">
    <w:name w:val="WW8Num28z1"/>
    <w:rsid w:val="00F37AF2"/>
    <w:rPr>
      <w:rFonts w:ascii="Courier New" w:hAnsi="Courier New" w:cs="Courier New"/>
    </w:rPr>
  </w:style>
  <w:style w:type="character" w:customStyle="1" w:styleId="WW8Num28z2">
    <w:name w:val="WW8Num28z2"/>
    <w:rsid w:val="00F37AF2"/>
    <w:rPr>
      <w:rFonts w:ascii="Wingdings" w:hAnsi="Wingdings" w:cs="Wingdings"/>
    </w:rPr>
  </w:style>
  <w:style w:type="character" w:customStyle="1" w:styleId="WW8Num29z3">
    <w:name w:val="WW8Num29z3"/>
    <w:rsid w:val="00F37AF2"/>
    <w:rPr>
      <w:rFonts w:ascii="Symbol" w:hAnsi="Symbol" w:cs="Symbol"/>
    </w:rPr>
  </w:style>
  <w:style w:type="character" w:customStyle="1" w:styleId="WW8Num30z0">
    <w:name w:val="WW8Num30z0"/>
    <w:rsid w:val="00F37AF2"/>
    <w:rPr>
      <w:rFonts w:ascii="Symbol" w:hAnsi="Symbol" w:cs="Symbol"/>
      <w:shd w:val="clear" w:color="auto" w:fill="FFFF00"/>
    </w:rPr>
  </w:style>
  <w:style w:type="character" w:customStyle="1" w:styleId="WW8Num30z1">
    <w:name w:val="WW8Num30z1"/>
    <w:rsid w:val="00F37AF2"/>
    <w:rPr>
      <w:rFonts w:ascii="Courier New" w:hAnsi="Courier New" w:cs="Courier New"/>
    </w:rPr>
  </w:style>
  <w:style w:type="character" w:customStyle="1" w:styleId="WW8Num30z2">
    <w:name w:val="WW8Num30z2"/>
    <w:rsid w:val="00F37AF2"/>
    <w:rPr>
      <w:rFonts w:ascii="Wingdings" w:hAnsi="Wingdings" w:cs="Wingdings"/>
    </w:rPr>
  </w:style>
  <w:style w:type="character" w:customStyle="1" w:styleId="WW8Num31z0">
    <w:name w:val="WW8Num31z0"/>
    <w:rsid w:val="00F37AF2"/>
    <w:rPr>
      <w:rFonts w:cs="Times New Roman"/>
    </w:rPr>
  </w:style>
  <w:style w:type="character" w:customStyle="1" w:styleId="WW8Num32z0">
    <w:name w:val="WW8Num32z0"/>
    <w:rsid w:val="00F37AF2"/>
  </w:style>
  <w:style w:type="character" w:customStyle="1" w:styleId="WW8Num32z1">
    <w:name w:val="WW8Num32z1"/>
    <w:rsid w:val="00F37AF2"/>
  </w:style>
  <w:style w:type="character" w:customStyle="1" w:styleId="WW8Num32z2">
    <w:name w:val="WW8Num32z2"/>
    <w:rsid w:val="00F37AF2"/>
  </w:style>
  <w:style w:type="character" w:customStyle="1" w:styleId="WW8Num32z3">
    <w:name w:val="WW8Num32z3"/>
    <w:rsid w:val="00F37AF2"/>
  </w:style>
  <w:style w:type="character" w:customStyle="1" w:styleId="WW8Num32z4">
    <w:name w:val="WW8Num32z4"/>
    <w:rsid w:val="00F37AF2"/>
  </w:style>
  <w:style w:type="character" w:customStyle="1" w:styleId="WW8Num32z5">
    <w:name w:val="WW8Num32z5"/>
    <w:rsid w:val="00F37AF2"/>
  </w:style>
  <w:style w:type="character" w:customStyle="1" w:styleId="WW8Num32z6">
    <w:name w:val="WW8Num32z6"/>
    <w:rsid w:val="00F37AF2"/>
  </w:style>
  <w:style w:type="character" w:customStyle="1" w:styleId="WW8Num32z7">
    <w:name w:val="WW8Num32z7"/>
    <w:rsid w:val="00F37AF2"/>
  </w:style>
  <w:style w:type="character" w:customStyle="1" w:styleId="WW8Num32z8">
    <w:name w:val="WW8Num32z8"/>
    <w:rsid w:val="00F37AF2"/>
  </w:style>
  <w:style w:type="character" w:customStyle="1" w:styleId="WW8Num33z0">
    <w:name w:val="WW8Num33z0"/>
    <w:rsid w:val="00F37AF2"/>
    <w:rPr>
      <w:rFonts w:ascii="Symbol" w:eastAsia="Calibri" w:hAnsi="Symbol" w:cs="Symbol"/>
    </w:rPr>
  </w:style>
  <w:style w:type="character" w:customStyle="1" w:styleId="WW8Num33z1">
    <w:name w:val="WW8Num33z1"/>
    <w:rsid w:val="00F37AF2"/>
    <w:rPr>
      <w:rFonts w:ascii="Courier New" w:hAnsi="Courier New" w:cs="Courier New"/>
    </w:rPr>
  </w:style>
  <w:style w:type="character" w:customStyle="1" w:styleId="WW8Num33z2">
    <w:name w:val="WW8Num33z2"/>
    <w:rsid w:val="00F37AF2"/>
    <w:rPr>
      <w:rFonts w:ascii="Wingdings" w:hAnsi="Wingdings" w:cs="Wingdings"/>
    </w:rPr>
  </w:style>
  <w:style w:type="character" w:customStyle="1" w:styleId="WW8Num35z1">
    <w:name w:val="WW8Num35z1"/>
    <w:rsid w:val="00F37AF2"/>
    <w:rPr>
      <w:rFonts w:ascii="Courier New" w:hAnsi="Courier New" w:cs="Courier New"/>
    </w:rPr>
  </w:style>
  <w:style w:type="character" w:customStyle="1" w:styleId="WW8Num35z2">
    <w:name w:val="WW8Num35z2"/>
    <w:rsid w:val="00F37AF2"/>
    <w:rPr>
      <w:rFonts w:ascii="Wingdings" w:hAnsi="Wingdings" w:cs="Wingdings"/>
    </w:rPr>
  </w:style>
  <w:style w:type="character" w:customStyle="1" w:styleId="WW8Num35z3">
    <w:name w:val="WW8Num35z3"/>
    <w:rsid w:val="00F37AF2"/>
    <w:rPr>
      <w:rFonts w:ascii="Symbol" w:hAnsi="Symbol" w:cs="Symbol"/>
    </w:rPr>
  </w:style>
  <w:style w:type="character" w:customStyle="1" w:styleId="WW8Num36z1">
    <w:name w:val="WW8Num36z1"/>
    <w:rsid w:val="00F37AF2"/>
  </w:style>
  <w:style w:type="character" w:customStyle="1" w:styleId="WW8Num36z2">
    <w:name w:val="WW8Num36z2"/>
    <w:rsid w:val="00F37AF2"/>
  </w:style>
  <w:style w:type="character" w:customStyle="1" w:styleId="WW8Num36z3">
    <w:name w:val="WW8Num36z3"/>
    <w:rsid w:val="00F37AF2"/>
  </w:style>
  <w:style w:type="character" w:customStyle="1" w:styleId="WW8Num36z4">
    <w:name w:val="WW8Num36z4"/>
    <w:rsid w:val="00F37AF2"/>
  </w:style>
  <w:style w:type="character" w:customStyle="1" w:styleId="WW8Num36z5">
    <w:name w:val="WW8Num36z5"/>
    <w:rsid w:val="00F37AF2"/>
  </w:style>
  <w:style w:type="character" w:customStyle="1" w:styleId="WW8Num36z6">
    <w:name w:val="WW8Num36z6"/>
    <w:rsid w:val="00F37AF2"/>
  </w:style>
  <w:style w:type="character" w:customStyle="1" w:styleId="WW8Num36z7">
    <w:name w:val="WW8Num36z7"/>
    <w:rsid w:val="00F37AF2"/>
  </w:style>
  <w:style w:type="character" w:customStyle="1" w:styleId="WW8Num36z8">
    <w:name w:val="WW8Num36z8"/>
    <w:rsid w:val="00F37AF2"/>
  </w:style>
  <w:style w:type="character" w:customStyle="1" w:styleId="WW8Num37z1">
    <w:name w:val="WW8Num37z1"/>
    <w:rsid w:val="00F37AF2"/>
    <w:rPr>
      <w:rFonts w:ascii="Courier New" w:hAnsi="Courier New" w:cs="Courier New"/>
    </w:rPr>
  </w:style>
  <w:style w:type="character" w:customStyle="1" w:styleId="WW8Num37z2">
    <w:name w:val="WW8Num37z2"/>
    <w:rsid w:val="00F37AF2"/>
    <w:rPr>
      <w:rFonts w:ascii="Wingdings" w:hAnsi="Wingdings" w:cs="Wingdings"/>
    </w:rPr>
  </w:style>
  <w:style w:type="character" w:customStyle="1" w:styleId="WW8Num37z3">
    <w:name w:val="WW8Num37z3"/>
    <w:rsid w:val="00F37AF2"/>
    <w:rPr>
      <w:rFonts w:ascii="Symbol" w:hAnsi="Symbol" w:cs="Symbol"/>
    </w:rPr>
  </w:style>
  <w:style w:type="character" w:customStyle="1" w:styleId="WW8Num38z0">
    <w:name w:val="WW8Num38z0"/>
    <w:rsid w:val="00F37AF2"/>
  </w:style>
  <w:style w:type="character" w:customStyle="1" w:styleId="WW8Num38z1">
    <w:name w:val="WW8Num38z1"/>
    <w:rsid w:val="00F37AF2"/>
  </w:style>
  <w:style w:type="character" w:customStyle="1" w:styleId="WW8Num38z2">
    <w:name w:val="WW8Num38z2"/>
    <w:rsid w:val="00F37AF2"/>
  </w:style>
  <w:style w:type="character" w:customStyle="1" w:styleId="WW8Num38z3">
    <w:name w:val="WW8Num38z3"/>
    <w:rsid w:val="00F37AF2"/>
  </w:style>
  <w:style w:type="character" w:customStyle="1" w:styleId="WW8Num38z4">
    <w:name w:val="WW8Num38z4"/>
    <w:rsid w:val="00F37AF2"/>
  </w:style>
  <w:style w:type="character" w:customStyle="1" w:styleId="WW8Num38z5">
    <w:name w:val="WW8Num38z5"/>
    <w:rsid w:val="00F37AF2"/>
  </w:style>
  <w:style w:type="character" w:customStyle="1" w:styleId="WW8Num38z6">
    <w:name w:val="WW8Num38z6"/>
    <w:rsid w:val="00F37AF2"/>
  </w:style>
  <w:style w:type="character" w:customStyle="1" w:styleId="WW8Num38z7">
    <w:name w:val="WW8Num38z7"/>
    <w:rsid w:val="00F37AF2"/>
  </w:style>
  <w:style w:type="character" w:customStyle="1" w:styleId="WW8Num38z8">
    <w:name w:val="WW8Num38z8"/>
    <w:rsid w:val="00F37AF2"/>
  </w:style>
  <w:style w:type="character" w:customStyle="1" w:styleId="WW-DefaultParagraphFont11111111111111111111">
    <w:name w:val="WW-Default Paragraph Font11111111111111111111"/>
    <w:rsid w:val="00F37AF2"/>
  </w:style>
  <w:style w:type="character" w:customStyle="1" w:styleId="WW8Num29z4">
    <w:name w:val="WW8Num29z4"/>
    <w:rsid w:val="00F37AF2"/>
  </w:style>
  <w:style w:type="character" w:customStyle="1" w:styleId="WW8Num29z5">
    <w:name w:val="WW8Num29z5"/>
    <w:rsid w:val="00F37AF2"/>
  </w:style>
  <w:style w:type="character" w:customStyle="1" w:styleId="WW8Num29z6">
    <w:name w:val="WW8Num29z6"/>
    <w:rsid w:val="00F37AF2"/>
  </w:style>
  <w:style w:type="character" w:customStyle="1" w:styleId="WW8Num29z7">
    <w:name w:val="WW8Num29z7"/>
    <w:rsid w:val="00F37AF2"/>
  </w:style>
  <w:style w:type="character" w:customStyle="1" w:styleId="WW8Num29z8">
    <w:name w:val="WW8Num29z8"/>
    <w:rsid w:val="00F37AF2"/>
  </w:style>
  <w:style w:type="character" w:customStyle="1" w:styleId="WW8Num30z3">
    <w:name w:val="WW8Num30z3"/>
    <w:rsid w:val="00F37AF2"/>
    <w:rPr>
      <w:rFonts w:ascii="Symbol" w:hAnsi="Symbol" w:cs="Symbol"/>
    </w:rPr>
  </w:style>
  <w:style w:type="character" w:customStyle="1" w:styleId="WW8Num31z1">
    <w:name w:val="WW8Num31z1"/>
    <w:rsid w:val="00F37AF2"/>
  </w:style>
  <w:style w:type="character" w:customStyle="1" w:styleId="WW8Num31z2">
    <w:name w:val="WW8Num31z2"/>
    <w:rsid w:val="00F37AF2"/>
  </w:style>
  <w:style w:type="character" w:customStyle="1" w:styleId="WW8Num31z3">
    <w:name w:val="WW8Num31z3"/>
    <w:rsid w:val="00F37AF2"/>
  </w:style>
  <w:style w:type="character" w:customStyle="1" w:styleId="WW8Num31z4">
    <w:name w:val="WW8Num31z4"/>
    <w:rsid w:val="00F37AF2"/>
  </w:style>
  <w:style w:type="character" w:customStyle="1" w:styleId="WW8Num31z5">
    <w:name w:val="WW8Num31z5"/>
    <w:rsid w:val="00F37AF2"/>
  </w:style>
  <w:style w:type="character" w:customStyle="1" w:styleId="WW8Num31z6">
    <w:name w:val="WW8Num31z6"/>
    <w:rsid w:val="00F37AF2"/>
  </w:style>
  <w:style w:type="character" w:customStyle="1" w:styleId="WW8Num31z7">
    <w:name w:val="WW8Num31z7"/>
    <w:rsid w:val="00F37AF2"/>
  </w:style>
  <w:style w:type="character" w:customStyle="1" w:styleId="WW8Num31z8">
    <w:name w:val="WW8Num31z8"/>
    <w:rsid w:val="00F37AF2"/>
  </w:style>
  <w:style w:type="character" w:customStyle="1" w:styleId="WW8Num39z1">
    <w:name w:val="WW8Num39z1"/>
    <w:rsid w:val="00F37AF2"/>
    <w:rPr>
      <w:rFonts w:ascii="Courier New" w:hAnsi="Courier New" w:cs="Courier New"/>
    </w:rPr>
  </w:style>
  <w:style w:type="character" w:customStyle="1" w:styleId="WW8Num39z2">
    <w:name w:val="WW8Num39z2"/>
    <w:rsid w:val="00F37AF2"/>
    <w:rPr>
      <w:rFonts w:ascii="Wingdings" w:hAnsi="Wingdings" w:cs="Wingdings"/>
    </w:rPr>
  </w:style>
  <w:style w:type="character" w:customStyle="1" w:styleId="WW8Num39z3">
    <w:name w:val="WW8Num39z3"/>
    <w:rsid w:val="00F37AF2"/>
    <w:rPr>
      <w:rFonts w:ascii="Symbol" w:hAnsi="Symbol" w:cs="Symbol"/>
    </w:rPr>
  </w:style>
  <w:style w:type="character" w:customStyle="1" w:styleId="WW8Num41z0">
    <w:name w:val="WW8Num41z0"/>
    <w:rsid w:val="00F37AF2"/>
    <w:rPr>
      <w:rFonts w:ascii="Arial" w:hAnsi="Arial" w:cs="Times New Roman"/>
      <w:b/>
      <w:i w:val="0"/>
      <w:sz w:val="20"/>
      <w:szCs w:val="20"/>
    </w:rPr>
  </w:style>
  <w:style w:type="character" w:customStyle="1" w:styleId="WW8Num41z1">
    <w:name w:val="WW8Num41z1"/>
    <w:rsid w:val="00F37AF2"/>
    <w:rPr>
      <w:rFonts w:cs="Times New Roman"/>
    </w:rPr>
  </w:style>
  <w:style w:type="character" w:customStyle="1" w:styleId="WW8Num41z2">
    <w:name w:val="WW8Num41z2"/>
    <w:rsid w:val="00F37AF2"/>
    <w:rPr>
      <w:rFonts w:ascii="Arial" w:hAnsi="Arial" w:cs="Times New Roman"/>
      <w:b w:val="0"/>
      <w:i w:val="0"/>
    </w:rPr>
  </w:style>
  <w:style w:type="character" w:customStyle="1" w:styleId="WW8Num41z3">
    <w:name w:val="WW8Num41z3"/>
    <w:rsid w:val="00F37AF2"/>
    <w:rPr>
      <w:rFonts w:ascii="Arial" w:hAnsi="Arial" w:cs="Times New Roman"/>
      <w:b w:val="0"/>
      <w:i w:val="0"/>
      <w:sz w:val="20"/>
      <w:szCs w:val="20"/>
    </w:rPr>
  </w:style>
  <w:style w:type="character" w:customStyle="1" w:styleId="DefaultParagraphFont1">
    <w:name w:val="Default Paragraph Font1"/>
    <w:rsid w:val="00F37AF2"/>
  </w:style>
  <w:style w:type="character" w:customStyle="1" w:styleId="Heading1Char">
    <w:name w:val="Heading 1 Char"/>
    <w:rsid w:val="00F37AF2"/>
    <w:rPr>
      <w:rFonts w:ascii="Arial" w:hAnsi="Arial" w:cs="Arial"/>
      <w:b/>
      <w:bCs/>
      <w:color w:val="333399"/>
      <w:sz w:val="28"/>
      <w:szCs w:val="32"/>
      <w:lang w:val="en-US"/>
    </w:rPr>
  </w:style>
  <w:style w:type="character" w:customStyle="1" w:styleId="Heading2Char">
    <w:name w:val="Heading 2 Char"/>
    <w:rsid w:val="00F37AF2"/>
    <w:rPr>
      <w:rFonts w:ascii="Arial" w:hAnsi="Arial" w:cs="Arial"/>
      <w:b/>
      <w:color w:val="002060"/>
      <w:sz w:val="24"/>
      <w:szCs w:val="22"/>
      <w:lang w:val="en-GB"/>
    </w:rPr>
  </w:style>
  <w:style w:type="character" w:customStyle="1" w:styleId="Heading5Char">
    <w:name w:val="Heading 5 Char"/>
    <w:rsid w:val="00F37AF2"/>
    <w:rPr>
      <w:rFonts w:ascii="Calibri" w:eastAsia="Times New Roman" w:hAnsi="Calibri" w:cs="Times New Roman"/>
      <w:b/>
      <w:bCs/>
      <w:i/>
      <w:iCs/>
      <w:sz w:val="26"/>
      <w:szCs w:val="26"/>
      <w:lang w:val="en-GB"/>
    </w:rPr>
  </w:style>
  <w:style w:type="character" w:customStyle="1" w:styleId="DateChar">
    <w:name w:val="Date Char"/>
    <w:rsid w:val="00F37AF2"/>
    <w:rPr>
      <w:sz w:val="24"/>
      <w:szCs w:val="24"/>
      <w:lang w:val="en-GB"/>
    </w:rPr>
  </w:style>
  <w:style w:type="character" w:customStyle="1" w:styleId="FooterChar">
    <w:name w:val="Footer Char"/>
    <w:rsid w:val="00F37AF2"/>
    <w:rPr>
      <w:rFonts w:eastAsia="MS Mincho" w:cs="Times New Roman"/>
      <w:sz w:val="24"/>
      <w:szCs w:val="24"/>
      <w:lang w:val="en-US" w:eastAsia="ja-JP"/>
    </w:rPr>
  </w:style>
  <w:style w:type="character" w:styleId="af7">
    <w:name w:val="annotation reference"/>
    <w:uiPriority w:val="99"/>
    <w:rsid w:val="00F37AF2"/>
    <w:rPr>
      <w:sz w:val="16"/>
    </w:rPr>
  </w:style>
  <w:style w:type="character" w:customStyle="1" w:styleId="HeaderChar">
    <w:name w:val="Header Char"/>
    <w:rsid w:val="00F37AF2"/>
    <w:rPr>
      <w:rFonts w:cs="Times New Roman"/>
      <w:sz w:val="24"/>
      <w:szCs w:val="24"/>
      <w:lang w:val="en-GB"/>
    </w:rPr>
  </w:style>
  <w:style w:type="character" w:styleId="af8">
    <w:name w:val="page number"/>
    <w:rsid w:val="00F37AF2"/>
    <w:rPr>
      <w:rFonts w:cs="Times New Roman"/>
    </w:rPr>
  </w:style>
  <w:style w:type="character" w:customStyle="1" w:styleId="BalloonTextChar">
    <w:name w:val="Balloon Text Char"/>
    <w:rsid w:val="00F37AF2"/>
    <w:rPr>
      <w:rFonts w:ascii="Tahoma" w:hAnsi="Tahoma" w:cs="Tahoma"/>
      <w:sz w:val="16"/>
      <w:szCs w:val="16"/>
      <w:lang w:val="en-GB"/>
    </w:rPr>
  </w:style>
  <w:style w:type="character" w:customStyle="1" w:styleId="CommentTextChar">
    <w:name w:val="Comment Text Char"/>
    <w:rsid w:val="00F37AF2"/>
    <w:rPr>
      <w:rFonts w:cs="Times New Roman"/>
      <w:lang w:val="en-GB"/>
    </w:rPr>
  </w:style>
  <w:style w:type="character" w:customStyle="1" w:styleId="CommentSubjectChar">
    <w:name w:val="Comment Subject Char"/>
    <w:rsid w:val="00F37AF2"/>
    <w:rPr>
      <w:rFonts w:cs="Times New Roman"/>
      <w:b/>
      <w:bCs/>
      <w:lang w:val="en-GB"/>
    </w:rPr>
  </w:style>
  <w:style w:type="character" w:customStyle="1" w:styleId="BodyTextChar">
    <w:name w:val="Body Text Char"/>
    <w:rsid w:val="00F37AF2"/>
    <w:rPr>
      <w:rFonts w:cs="Times New Roman"/>
      <w:sz w:val="24"/>
      <w:szCs w:val="24"/>
      <w:lang w:val="en-GB"/>
    </w:rPr>
  </w:style>
  <w:style w:type="character" w:styleId="af9">
    <w:name w:val="Placeholder Text"/>
    <w:rsid w:val="00F37AF2"/>
    <w:rPr>
      <w:rFonts w:cs="Times New Roman"/>
      <w:color w:val="808080"/>
    </w:rPr>
  </w:style>
  <w:style w:type="character" w:customStyle="1" w:styleId="afa">
    <w:name w:val="Χαρακτήρες υποσημείωσης"/>
    <w:rsid w:val="00F37AF2"/>
    <w:rPr>
      <w:rFonts w:cs="Times New Roman"/>
      <w:vertAlign w:val="superscript"/>
    </w:rPr>
  </w:style>
  <w:style w:type="character" w:customStyle="1" w:styleId="FootnoteTextChar">
    <w:name w:val="Footnote Text Char"/>
    <w:rsid w:val="00F37AF2"/>
    <w:rPr>
      <w:rFonts w:ascii="Calibri" w:hAnsi="Calibri" w:cs="Times New Roman"/>
      <w:lang w:val="x-none"/>
    </w:rPr>
  </w:style>
  <w:style w:type="character" w:customStyle="1" w:styleId="Heading3Char">
    <w:name w:val="Heading 3 Char"/>
    <w:rsid w:val="00F37AF2"/>
    <w:rPr>
      <w:rFonts w:ascii="Arial" w:hAnsi="Arial" w:cs="Arial"/>
      <w:b/>
      <w:bCs/>
      <w:sz w:val="22"/>
      <w:szCs w:val="26"/>
      <w:lang w:val="en-GB"/>
    </w:rPr>
  </w:style>
  <w:style w:type="character" w:customStyle="1" w:styleId="Heading4Char">
    <w:name w:val="Heading 4 Char"/>
    <w:rsid w:val="00F37AF2"/>
    <w:rPr>
      <w:rFonts w:ascii="Arial" w:eastAsia="Times New Roman" w:hAnsi="Arial" w:cs="Times New Roman"/>
      <w:b/>
      <w:bCs/>
      <w:sz w:val="22"/>
      <w:szCs w:val="28"/>
      <w:lang w:val="en-GB"/>
    </w:rPr>
  </w:style>
  <w:style w:type="character" w:customStyle="1" w:styleId="DocTitleChar">
    <w:name w:val="Doc Title Char"/>
    <w:basedOn w:val="Heading1Char"/>
    <w:rsid w:val="00F37AF2"/>
    <w:rPr>
      <w:rFonts w:ascii="Arial" w:hAnsi="Arial" w:cs="Arial"/>
      <w:b/>
      <w:bCs/>
      <w:color w:val="333399"/>
      <w:sz w:val="28"/>
      <w:szCs w:val="32"/>
      <w:lang w:val="en-US"/>
    </w:rPr>
  </w:style>
  <w:style w:type="character" w:customStyle="1" w:styleId="Style1Char">
    <w:name w:val="Style1 Char"/>
    <w:rsid w:val="00F37AF2"/>
    <w:rPr>
      <w:rFonts w:ascii="Calibri" w:hAnsi="Calibri" w:cs="Calibri"/>
      <w:b/>
      <w:bCs/>
      <w:color w:val="333399"/>
      <w:sz w:val="40"/>
      <w:szCs w:val="40"/>
      <w:lang w:val="en-US"/>
    </w:rPr>
  </w:style>
  <w:style w:type="character" w:customStyle="1" w:styleId="ContentsChar">
    <w:name w:val="Contents Char"/>
    <w:rsid w:val="00F37AF2"/>
    <w:rPr>
      <w:rFonts w:ascii="Calibri" w:hAnsi="Calibri" w:cs="Calibri"/>
      <w:b/>
      <w:bCs/>
      <w:color w:val="333399"/>
      <w:sz w:val="28"/>
      <w:szCs w:val="32"/>
      <w:lang w:val="en-US"/>
    </w:rPr>
  </w:style>
  <w:style w:type="character" w:customStyle="1" w:styleId="EndnoteTextChar">
    <w:name w:val="Endnote Text Char"/>
    <w:rsid w:val="00F37AF2"/>
    <w:rPr>
      <w:rFonts w:ascii="Calibri" w:hAnsi="Calibri" w:cs="Calibri"/>
      <w:lang w:val="en-GB"/>
    </w:rPr>
  </w:style>
  <w:style w:type="character" w:customStyle="1" w:styleId="afb">
    <w:name w:val="Χαρακτήρες σημείωσης τέλους"/>
    <w:rsid w:val="00F37AF2"/>
    <w:rPr>
      <w:vertAlign w:val="superscript"/>
    </w:rPr>
  </w:style>
  <w:style w:type="character" w:customStyle="1" w:styleId="FootnoteReference2">
    <w:name w:val="Footnote Reference2"/>
    <w:rsid w:val="00F37AF2"/>
    <w:rPr>
      <w:vertAlign w:val="superscript"/>
    </w:rPr>
  </w:style>
  <w:style w:type="character" w:customStyle="1" w:styleId="EndnoteReference1">
    <w:name w:val="Endnote Reference1"/>
    <w:rsid w:val="00F37AF2"/>
    <w:rPr>
      <w:vertAlign w:val="superscript"/>
    </w:rPr>
  </w:style>
  <w:style w:type="character" w:customStyle="1" w:styleId="afc">
    <w:name w:val="Κουκκίδες"/>
    <w:rsid w:val="00F37AF2"/>
    <w:rPr>
      <w:rFonts w:ascii="OpenSymbol" w:eastAsia="OpenSymbol" w:hAnsi="OpenSymbol" w:cs="OpenSymbol"/>
    </w:rPr>
  </w:style>
  <w:style w:type="character" w:customStyle="1" w:styleId="afd">
    <w:name w:val="Σύμβολο υποσημείωσης"/>
    <w:rsid w:val="00F37AF2"/>
    <w:rPr>
      <w:vertAlign w:val="superscript"/>
    </w:rPr>
  </w:style>
  <w:style w:type="character" w:styleId="afe">
    <w:name w:val="Emphasis"/>
    <w:qFormat/>
    <w:rsid w:val="00F37AF2"/>
    <w:rPr>
      <w:i/>
      <w:iCs/>
    </w:rPr>
  </w:style>
  <w:style w:type="character" w:customStyle="1" w:styleId="normalwithoutspacingChar">
    <w:name w:val="normal_without_spacing Char"/>
    <w:rsid w:val="00F37AF2"/>
    <w:rPr>
      <w:rFonts w:ascii="Calibri" w:hAnsi="Calibri" w:cs="Calibri"/>
      <w:sz w:val="22"/>
      <w:szCs w:val="24"/>
    </w:rPr>
  </w:style>
  <w:style w:type="character" w:customStyle="1" w:styleId="FootnoteTextChar1">
    <w:name w:val="Footnote Text Char1"/>
    <w:rsid w:val="00F37AF2"/>
    <w:rPr>
      <w:rFonts w:ascii="Calibri" w:hAnsi="Calibri" w:cs="Calibri"/>
      <w:lang w:val="en-IE" w:eastAsia="zh-CN"/>
    </w:rPr>
  </w:style>
  <w:style w:type="character" w:customStyle="1" w:styleId="foothangingChar">
    <w:name w:val="foot_hanging Char"/>
    <w:rsid w:val="00F37AF2"/>
    <w:rPr>
      <w:rFonts w:ascii="Calibri" w:hAnsi="Calibri" w:cs="Calibri"/>
      <w:sz w:val="18"/>
      <w:szCs w:val="18"/>
      <w:lang w:val="en-IE" w:eastAsia="zh-CN"/>
    </w:rPr>
  </w:style>
  <w:style w:type="character" w:customStyle="1" w:styleId="HTMLPreformattedChar">
    <w:name w:val="HTML Preformatted Char"/>
    <w:rsid w:val="00F37AF2"/>
    <w:rPr>
      <w:rFonts w:ascii="Courier New" w:hAnsi="Courier New" w:cs="Courier New"/>
    </w:rPr>
  </w:style>
  <w:style w:type="character" w:customStyle="1" w:styleId="apple-converted-space">
    <w:name w:val="apple-converted-space"/>
    <w:basedOn w:val="WW-DefaultParagraphFont11111111111111111111"/>
    <w:rsid w:val="00F37AF2"/>
  </w:style>
  <w:style w:type="character" w:customStyle="1" w:styleId="BodyTextIndent3Char">
    <w:name w:val="Body Text Indent 3 Char"/>
    <w:rsid w:val="00F37AF2"/>
    <w:rPr>
      <w:rFonts w:ascii="Calibri" w:hAnsi="Calibri" w:cs="Calibri"/>
      <w:sz w:val="16"/>
      <w:szCs w:val="16"/>
      <w:lang w:val="en-GB"/>
    </w:rPr>
  </w:style>
  <w:style w:type="character" w:customStyle="1" w:styleId="WW-FootnoteReference">
    <w:name w:val="WW-Footnote Reference"/>
    <w:rsid w:val="00F37AF2"/>
    <w:rPr>
      <w:vertAlign w:val="superscript"/>
    </w:rPr>
  </w:style>
  <w:style w:type="character" w:customStyle="1" w:styleId="WW-EndnoteReference">
    <w:name w:val="WW-Endnote Reference"/>
    <w:rsid w:val="00F37AF2"/>
    <w:rPr>
      <w:vertAlign w:val="superscript"/>
    </w:rPr>
  </w:style>
  <w:style w:type="character" w:customStyle="1" w:styleId="FootnoteReference1">
    <w:name w:val="Footnote Reference1"/>
    <w:rsid w:val="00F37AF2"/>
    <w:rPr>
      <w:vertAlign w:val="superscript"/>
    </w:rPr>
  </w:style>
  <w:style w:type="character" w:customStyle="1" w:styleId="FootnoteTextChar2">
    <w:name w:val="Footnote Text Char2"/>
    <w:rsid w:val="00F37AF2"/>
    <w:rPr>
      <w:rFonts w:ascii="Calibri" w:hAnsi="Calibri" w:cs="Calibri"/>
      <w:sz w:val="18"/>
      <w:lang w:val="en-IE" w:eastAsia="zh-CN"/>
    </w:rPr>
  </w:style>
  <w:style w:type="character" w:customStyle="1" w:styleId="foothangingChar1">
    <w:name w:val="foot_hanging Char1"/>
    <w:rsid w:val="00F37AF2"/>
    <w:rPr>
      <w:rFonts w:ascii="Calibri" w:hAnsi="Calibri" w:cs="Calibri"/>
      <w:sz w:val="18"/>
      <w:szCs w:val="18"/>
      <w:lang w:val="en-IE" w:eastAsia="zh-CN"/>
    </w:rPr>
  </w:style>
  <w:style w:type="character" w:customStyle="1" w:styleId="footersChar">
    <w:name w:val="footers Char"/>
    <w:basedOn w:val="foothangingChar1"/>
    <w:rsid w:val="00F37AF2"/>
    <w:rPr>
      <w:rFonts w:ascii="Calibri" w:hAnsi="Calibri" w:cs="Calibri"/>
      <w:sz w:val="18"/>
      <w:szCs w:val="18"/>
      <w:lang w:val="en-IE" w:eastAsia="zh-CN"/>
    </w:rPr>
  </w:style>
  <w:style w:type="character" w:customStyle="1" w:styleId="CommentTextChar1">
    <w:name w:val="Comment Text Char1"/>
    <w:rsid w:val="00F37AF2"/>
    <w:rPr>
      <w:rFonts w:ascii="Calibri" w:hAnsi="Calibri" w:cs="Calibri"/>
      <w:lang w:val="en-GB" w:eastAsia="zh-CN"/>
    </w:rPr>
  </w:style>
  <w:style w:type="character" w:customStyle="1" w:styleId="HTMLPreformattedChar1">
    <w:name w:val="HTML Preformatted Char1"/>
    <w:rsid w:val="00F37AF2"/>
    <w:rPr>
      <w:rFonts w:ascii="Courier New" w:hAnsi="Courier New" w:cs="Courier New"/>
      <w:lang w:eastAsia="zh-CN"/>
    </w:rPr>
  </w:style>
  <w:style w:type="character" w:customStyle="1" w:styleId="BodyText3Char">
    <w:name w:val="Body Text 3 Char"/>
    <w:rsid w:val="00F37AF2"/>
    <w:rPr>
      <w:rFonts w:ascii="Calibri" w:hAnsi="Calibri" w:cs="Calibri"/>
      <w:sz w:val="16"/>
      <w:szCs w:val="16"/>
      <w:lang w:val="en-GB" w:eastAsia="zh-CN"/>
    </w:rPr>
  </w:style>
  <w:style w:type="character" w:customStyle="1" w:styleId="WW-FootnoteReference1">
    <w:name w:val="WW-Footnote Reference1"/>
    <w:rsid w:val="00F37AF2"/>
    <w:rPr>
      <w:vertAlign w:val="superscript"/>
    </w:rPr>
  </w:style>
  <w:style w:type="character" w:customStyle="1" w:styleId="WW-EndnoteReference1">
    <w:name w:val="WW-Endnote Reference1"/>
    <w:rsid w:val="00F37AF2"/>
    <w:rPr>
      <w:vertAlign w:val="superscript"/>
    </w:rPr>
  </w:style>
  <w:style w:type="character" w:customStyle="1" w:styleId="WW-FootnoteReference2">
    <w:name w:val="WW-Footnote Reference2"/>
    <w:rsid w:val="00F37AF2"/>
    <w:rPr>
      <w:vertAlign w:val="superscript"/>
    </w:rPr>
  </w:style>
  <w:style w:type="character" w:customStyle="1" w:styleId="WW-EndnoteReference2">
    <w:name w:val="WW-Endnote Reference2"/>
    <w:rsid w:val="00F37AF2"/>
    <w:rPr>
      <w:vertAlign w:val="superscript"/>
    </w:rPr>
  </w:style>
  <w:style w:type="character" w:customStyle="1" w:styleId="FootnoteTextChar3">
    <w:name w:val="Footnote Text Char3"/>
    <w:rsid w:val="00F37AF2"/>
    <w:rPr>
      <w:rFonts w:ascii="Calibri" w:hAnsi="Calibri" w:cs="Calibri"/>
      <w:sz w:val="18"/>
      <w:lang w:val="en-IE" w:eastAsia="zh-CN"/>
    </w:rPr>
  </w:style>
  <w:style w:type="character" w:customStyle="1" w:styleId="foothangingChar2">
    <w:name w:val="foot_hanging Char2"/>
    <w:rsid w:val="00F37AF2"/>
    <w:rPr>
      <w:rFonts w:ascii="Calibri" w:hAnsi="Calibri" w:cs="Calibri"/>
      <w:sz w:val="18"/>
      <w:szCs w:val="18"/>
      <w:lang w:val="en-IE" w:eastAsia="zh-CN"/>
    </w:rPr>
  </w:style>
  <w:style w:type="character" w:customStyle="1" w:styleId="footersChar1">
    <w:name w:val="footers Char1"/>
    <w:basedOn w:val="foothangingChar2"/>
    <w:rsid w:val="00F37AF2"/>
    <w:rPr>
      <w:rFonts w:ascii="Calibri" w:hAnsi="Calibri" w:cs="Calibri"/>
      <w:sz w:val="18"/>
      <w:szCs w:val="18"/>
      <w:lang w:val="en-IE" w:eastAsia="zh-CN"/>
    </w:rPr>
  </w:style>
  <w:style w:type="character" w:customStyle="1" w:styleId="foootChar">
    <w:name w:val="fooot Char"/>
    <w:basedOn w:val="footersChar1"/>
    <w:rsid w:val="00F37AF2"/>
    <w:rPr>
      <w:rFonts w:ascii="Calibri" w:hAnsi="Calibri" w:cs="Calibri"/>
      <w:sz w:val="18"/>
      <w:szCs w:val="18"/>
      <w:lang w:val="en-IE" w:eastAsia="zh-CN"/>
    </w:rPr>
  </w:style>
  <w:style w:type="character" w:customStyle="1" w:styleId="13">
    <w:name w:val="Παραπομπή υποσημείωσης1"/>
    <w:rsid w:val="00F37AF2"/>
    <w:rPr>
      <w:vertAlign w:val="superscript"/>
    </w:rPr>
  </w:style>
  <w:style w:type="character" w:customStyle="1" w:styleId="14">
    <w:name w:val="Παραπομπή σημείωσης τέλους1"/>
    <w:rsid w:val="00F37AF2"/>
    <w:rPr>
      <w:vertAlign w:val="superscript"/>
    </w:rPr>
  </w:style>
  <w:style w:type="character" w:customStyle="1" w:styleId="15">
    <w:name w:val="Παραπομπή σχολίου1"/>
    <w:rsid w:val="00F37AF2"/>
    <w:rPr>
      <w:sz w:val="16"/>
      <w:szCs w:val="16"/>
    </w:rPr>
  </w:style>
  <w:style w:type="character" w:customStyle="1" w:styleId="Char6">
    <w:name w:val="Κείμενο σχολίου Char"/>
    <w:uiPriority w:val="99"/>
    <w:rsid w:val="00F37AF2"/>
    <w:rPr>
      <w:rFonts w:ascii="Calibri" w:hAnsi="Calibri" w:cs="Calibri"/>
      <w:lang w:val="en-GB"/>
    </w:rPr>
  </w:style>
  <w:style w:type="character" w:customStyle="1" w:styleId="Char7">
    <w:name w:val="Θέμα σχολίου Char"/>
    <w:rsid w:val="00F37AF2"/>
    <w:rPr>
      <w:rFonts w:ascii="Calibri" w:hAnsi="Calibri" w:cs="Calibri"/>
      <w:b/>
      <w:bCs/>
      <w:lang w:val="en-GB"/>
    </w:rPr>
  </w:style>
  <w:style w:type="character" w:customStyle="1" w:styleId="-HTMLChar">
    <w:name w:val="Προ-διαμορφωμένο HTML Char"/>
    <w:rsid w:val="00F37AF2"/>
    <w:rPr>
      <w:rFonts w:ascii="Courier New" w:eastAsia="Times New Roman" w:hAnsi="Courier New" w:cs="Courier New"/>
    </w:rPr>
  </w:style>
  <w:style w:type="character" w:customStyle="1" w:styleId="WW-FootnoteReference3">
    <w:name w:val="WW-Footnote Reference3"/>
    <w:rsid w:val="00F37AF2"/>
    <w:rPr>
      <w:vertAlign w:val="superscript"/>
    </w:rPr>
  </w:style>
  <w:style w:type="character" w:customStyle="1" w:styleId="WW-EndnoteReference3">
    <w:name w:val="WW-Endnote Reference3"/>
    <w:rsid w:val="00F37AF2"/>
    <w:rPr>
      <w:vertAlign w:val="superscript"/>
    </w:rPr>
  </w:style>
  <w:style w:type="character" w:customStyle="1" w:styleId="WW-FootnoteReference4">
    <w:name w:val="WW-Footnote Reference4"/>
    <w:rsid w:val="00F37AF2"/>
    <w:rPr>
      <w:vertAlign w:val="superscript"/>
    </w:rPr>
  </w:style>
  <w:style w:type="character" w:customStyle="1" w:styleId="WW-EndnoteReference4">
    <w:name w:val="WW-Endnote Reference4"/>
    <w:rsid w:val="00F37AF2"/>
    <w:rPr>
      <w:vertAlign w:val="superscript"/>
    </w:rPr>
  </w:style>
  <w:style w:type="character" w:customStyle="1" w:styleId="WW-FootnoteReference5">
    <w:name w:val="WW-Footnote Reference5"/>
    <w:rsid w:val="00F37AF2"/>
    <w:rPr>
      <w:vertAlign w:val="superscript"/>
    </w:rPr>
  </w:style>
  <w:style w:type="character" w:customStyle="1" w:styleId="WW-EndnoteReference5">
    <w:name w:val="WW-Endnote Reference5"/>
    <w:rsid w:val="00F37AF2"/>
    <w:rPr>
      <w:vertAlign w:val="superscript"/>
    </w:rPr>
  </w:style>
  <w:style w:type="character" w:customStyle="1" w:styleId="WW-FootnoteReference6">
    <w:name w:val="WW-Footnote Reference6"/>
    <w:rsid w:val="00F37AF2"/>
    <w:rPr>
      <w:vertAlign w:val="superscript"/>
    </w:rPr>
  </w:style>
  <w:style w:type="character" w:customStyle="1" w:styleId="WW-EndnoteReference6">
    <w:name w:val="WW-Endnote Reference6"/>
    <w:rsid w:val="00F37AF2"/>
    <w:rPr>
      <w:vertAlign w:val="superscript"/>
    </w:rPr>
  </w:style>
  <w:style w:type="character" w:customStyle="1" w:styleId="WW-FootnoteReference7">
    <w:name w:val="WW-Footnote Reference7"/>
    <w:rsid w:val="00F37AF2"/>
    <w:rPr>
      <w:vertAlign w:val="superscript"/>
    </w:rPr>
  </w:style>
  <w:style w:type="character" w:customStyle="1" w:styleId="WW-EndnoteReference7">
    <w:name w:val="WW-Endnote Reference7"/>
    <w:rsid w:val="00F37AF2"/>
    <w:rPr>
      <w:vertAlign w:val="superscript"/>
    </w:rPr>
  </w:style>
  <w:style w:type="character" w:customStyle="1" w:styleId="WW-FootnoteReference8">
    <w:name w:val="WW-Footnote Reference8"/>
    <w:rsid w:val="00F37AF2"/>
    <w:rPr>
      <w:vertAlign w:val="superscript"/>
    </w:rPr>
  </w:style>
  <w:style w:type="character" w:customStyle="1" w:styleId="WW-EndnoteReference8">
    <w:name w:val="WW-Endnote Reference8"/>
    <w:rsid w:val="00F37AF2"/>
    <w:rPr>
      <w:vertAlign w:val="superscript"/>
    </w:rPr>
  </w:style>
  <w:style w:type="character" w:customStyle="1" w:styleId="WW-FootnoteReference9">
    <w:name w:val="WW-Footnote Reference9"/>
    <w:rsid w:val="00F37AF2"/>
    <w:rPr>
      <w:vertAlign w:val="superscript"/>
    </w:rPr>
  </w:style>
  <w:style w:type="character" w:customStyle="1" w:styleId="WW-EndnoteReference9">
    <w:name w:val="WW-Endnote Reference9"/>
    <w:rsid w:val="00F37AF2"/>
    <w:rPr>
      <w:vertAlign w:val="superscript"/>
    </w:rPr>
  </w:style>
  <w:style w:type="character" w:customStyle="1" w:styleId="WW-FootnoteReference10">
    <w:name w:val="WW-Footnote Reference10"/>
    <w:rsid w:val="00F37AF2"/>
    <w:rPr>
      <w:vertAlign w:val="superscript"/>
    </w:rPr>
  </w:style>
  <w:style w:type="character" w:customStyle="1" w:styleId="WW-EndnoteReference10">
    <w:name w:val="WW-Endnote Reference10"/>
    <w:rsid w:val="00F37AF2"/>
    <w:rPr>
      <w:vertAlign w:val="superscript"/>
    </w:rPr>
  </w:style>
  <w:style w:type="character" w:customStyle="1" w:styleId="WW-FootnoteReference11">
    <w:name w:val="WW-Footnote Reference11"/>
    <w:rsid w:val="00F37AF2"/>
    <w:rPr>
      <w:vertAlign w:val="superscript"/>
    </w:rPr>
  </w:style>
  <w:style w:type="character" w:customStyle="1" w:styleId="WW-EndnoteReference11">
    <w:name w:val="WW-Endnote Reference11"/>
    <w:rsid w:val="00F37AF2"/>
    <w:rPr>
      <w:vertAlign w:val="superscript"/>
    </w:rPr>
  </w:style>
  <w:style w:type="character" w:customStyle="1" w:styleId="WW-FootnoteReference12">
    <w:name w:val="WW-Footnote Reference12"/>
    <w:rsid w:val="00F37AF2"/>
    <w:rPr>
      <w:vertAlign w:val="superscript"/>
    </w:rPr>
  </w:style>
  <w:style w:type="character" w:customStyle="1" w:styleId="WW-EndnoteReference12">
    <w:name w:val="WW-Endnote Reference12"/>
    <w:rsid w:val="00F37AF2"/>
    <w:rPr>
      <w:vertAlign w:val="superscript"/>
    </w:rPr>
  </w:style>
  <w:style w:type="character" w:customStyle="1" w:styleId="WW-FootnoteReference13">
    <w:name w:val="WW-Footnote Reference13"/>
    <w:rsid w:val="00F37AF2"/>
    <w:rPr>
      <w:vertAlign w:val="superscript"/>
    </w:rPr>
  </w:style>
  <w:style w:type="character" w:customStyle="1" w:styleId="WW-EndnoteReference13">
    <w:name w:val="WW-Endnote Reference13"/>
    <w:rsid w:val="00F37AF2"/>
    <w:rPr>
      <w:vertAlign w:val="superscript"/>
    </w:rPr>
  </w:style>
  <w:style w:type="character" w:styleId="aff">
    <w:name w:val="footnote reference"/>
    <w:rsid w:val="00F37AF2"/>
    <w:rPr>
      <w:vertAlign w:val="superscript"/>
    </w:rPr>
  </w:style>
  <w:style w:type="character" w:styleId="aff0">
    <w:name w:val="endnote reference"/>
    <w:rsid w:val="00F37AF2"/>
    <w:rPr>
      <w:vertAlign w:val="superscript"/>
    </w:rPr>
  </w:style>
  <w:style w:type="character" w:customStyle="1" w:styleId="23">
    <w:name w:val="Παραπομπή υποσημείωσης2"/>
    <w:rsid w:val="00F37AF2"/>
    <w:rPr>
      <w:vertAlign w:val="superscript"/>
    </w:rPr>
  </w:style>
  <w:style w:type="character" w:customStyle="1" w:styleId="24">
    <w:name w:val="Παραπομπή σημείωσης τέλους2"/>
    <w:rsid w:val="00F37AF2"/>
    <w:rPr>
      <w:vertAlign w:val="superscript"/>
    </w:rPr>
  </w:style>
  <w:style w:type="character" w:customStyle="1" w:styleId="WW-FootnoteReference14">
    <w:name w:val="WW-Footnote Reference14"/>
    <w:rsid w:val="00F37AF2"/>
    <w:rPr>
      <w:vertAlign w:val="superscript"/>
    </w:rPr>
  </w:style>
  <w:style w:type="character" w:customStyle="1" w:styleId="WW-EndnoteReference14">
    <w:name w:val="WW-Endnote Reference14"/>
    <w:rsid w:val="00F37AF2"/>
    <w:rPr>
      <w:vertAlign w:val="superscript"/>
    </w:rPr>
  </w:style>
  <w:style w:type="character" w:customStyle="1" w:styleId="WW-FootnoteReference15">
    <w:name w:val="WW-Footnote Reference15"/>
    <w:rsid w:val="00F37AF2"/>
    <w:rPr>
      <w:vertAlign w:val="superscript"/>
    </w:rPr>
  </w:style>
  <w:style w:type="character" w:customStyle="1" w:styleId="WW-EndnoteReference15">
    <w:name w:val="WW-Endnote Reference15"/>
    <w:rsid w:val="00F37AF2"/>
    <w:rPr>
      <w:vertAlign w:val="superscript"/>
    </w:rPr>
  </w:style>
  <w:style w:type="character" w:customStyle="1" w:styleId="WW-FootnoteReference16">
    <w:name w:val="WW-Footnote Reference16"/>
    <w:rsid w:val="00F37AF2"/>
    <w:rPr>
      <w:vertAlign w:val="superscript"/>
    </w:rPr>
  </w:style>
  <w:style w:type="character" w:customStyle="1" w:styleId="WW-EndnoteReference16">
    <w:name w:val="WW-Endnote Reference16"/>
    <w:rsid w:val="00F37AF2"/>
    <w:rPr>
      <w:vertAlign w:val="superscript"/>
    </w:rPr>
  </w:style>
  <w:style w:type="character" w:customStyle="1" w:styleId="WW-FootnoteReference17">
    <w:name w:val="WW-Footnote Reference17"/>
    <w:rsid w:val="00F37AF2"/>
    <w:rPr>
      <w:vertAlign w:val="superscript"/>
    </w:rPr>
  </w:style>
  <w:style w:type="character" w:customStyle="1" w:styleId="WW-EndnoteReference17">
    <w:name w:val="WW-Endnote Reference17"/>
    <w:rsid w:val="00F37AF2"/>
    <w:rPr>
      <w:vertAlign w:val="superscript"/>
    </w:rPr>
  </w:style>
  <w:style w:type="character" w:customStyle="1" w:styleId="32">
    <w:name w:val="Παραπομπή υποσημείωσης3"/>
    <w:rsid w:val="00F37AF2"/>
    <w:rPr>
      <w:vertAlign w:val="superscript"/>
    </w:rPr>
  </w:style>
  <w:style w:type="character" w:customStyle="1" w:styleId="33">
    <w:name w:val="Παραπομπή σημείωσης τέλους3"/>
    <w:rsid w:val="00F37AF2"/>
    <w:rPr>
      <w:vertAlign w:val="superscript"/>
    </w:rPr>
  </w:style>
  <w:style w:type="character" w:customStyle="1" w:styleId="WW-FootnoteReference18">
    <w:name w:val="WW-Footnote Reference18"/>
    <w:rsid w:val="00F37AF2"/>
    <w:rPr>
      <w:vertAlign w:val="superscript"/>
    </w:rPr>
  </w:style>
  <w:style w:type="character" w:customStyle="1" w:styleId="WW-EndnoteReference18">
    <w:name w:val="WW-Endnote Reference18"/>
    <w:rsid w:val="00F37AF2"/>
    <w:rPr>
      <w:vertAlign w:val="superscript"/>
    </w:rPr>
  </w:style>
  <w:style w:type="character" w:customStyle="1" w:styleId="WW-FootnoteReference19">
    <w:name w:val="WW-Footnote Reference19"/>
    <w:rsid w:val="00F37AF2"/>
    <w:rPr>
      <w:vertAlign w:val="superscript"/>
    </w:rPr>
  </w:style>
  <w:style w:type="character" w:customStyle="1" w:styleId="WW-EndnoteReference19">
    <w:name w:val="WW-Endnote Reference19"/>
    <w:rsid w:val="00F37AF2"/>
    <w:rPr>
      <w:vertAlign w:val="superscript"/>
    </w:rPr>
  </w:style>
  <w:style w:type="character" w:customStyle="1" w:styleId="WW-FootnoteReference20">
    <w:name w:val="WW-Footnote Reference20"/>
    <w:rsid w:val="00F37AF2"/>
    <w:rPr>
      <w:vertAlign w:val="superscript"/>
    </w:rPr>
  </w:style>
  <w:style w:type="character" w:customStyle="1" w:styleId="WW-EndnoteReference20">
    <w:name w:val="WW-Endnote Reference20"/>
    <w:rsid w:val="00F37AF2"/>
    <w:rPr>
      <w:vertAlign w:val="superscript"/>
    </w:rPr>
  </w:style>
  <w:style w:type="character" w:customStyle="1" w:styleId="aff1">
    <w:name w:val="Σύνδεση ευρετηρίου"/>
    <w:rsid w:val="00F37AF2"/>
  </w:style>
  <w:style w:type="paragraph" w:styleId="aff2">
    <w:name w:val="caption"/>
    <w:basedOn w:val="a"/>
    <w:qFormat/>
    <w:rsid w:val="00F37AF2"/>
    <w:pPr>
      <w:suppressLineNumbers/>
      <w:spacing w:before="120"/>
    </w:pPr>
    <w:rPr>
      <w:rFonts w:cs="Mangal"/>
      <w:i/>
      <w:iCs/>
      <w:sz w:val="24"/>
    </w:rPr>
  </w:style>
  <w:style w:type="paragraph" w:customStyle="1" w:styleId="WW-Caption">
    <w:name w:val="WW-Caption"/>
    <w:basedOn w:val="a"/>
    <w:rsid w:val="00F37AF2"/>
    <w:pPr>
      <w:suppressLineNumbers/>
      <w:spacing w:before="120"/>
    </w:pPr>
    <w:rPr>
      <w:rFonts w:cs="Mangal"/>
      <w:i/>
      <w:iCs/>
      <w:sz w:val="24"/>
    </w:rPr>
  </w:style>
  <w:style w:type="paragraph" w:customStyle="1" w:styleId="WW-Caption1">
    <w:name w:val="WW-Caption1"/>
    <w:basedOn w:val="a"/>
    <w:rsid w:val="00F37AF2"/>
    <w:pPr>
      <w:suppressLineNumbers/>
      <w:spacing w:before="120"/>
    </w:pPr>
    <w:rPr>
      <w:rFonts w:cs="Mangal"/>
      <w:i/>
      <w:iCs/>
      <w:sz w:val="24"/>
    </w:rPr>
  </w:style>
  <w:style w:type="paragraph" w:customStyle="1" w:styleId="34">
    <w:name w:val="Λεζάντα3"/>
    <w:basedOn w:val="a"/>
    <w:rsid w:val="00F37AF2"/>
    <w:pPr>
      <w:suppressLineNumbers/>
      <w:spacing w:before="120"/>
    </w:pPr>
    <w:rPr>
      <w:rFonts w:cs="Mangal"/>
      <w:i/>
      <w:iCs/>
      <w:sz w:val="24"/>
    </w:rPr>
  </w:style>
  <w:style w:type="paragraph" w:customStyle="1" w:styleId="WW-Caption11">
    <w:name w:val="WW-Caption11"/>
    <w:basedOn w:val="a"/>
    <w:rsid w:val="00F37AF2"/>
    <w:pPr>
      <w:suppressLineNumbers/>
      <w:spacing w:before="120"/>
    </w:pPr>
    <w:rPr>
      <w:rFonts w:cs="Mangal"/>
      <w:i/>
      <w:iCs/>
      <w:sz w:val="24"/>
    </w:rPr>
  </w:style>
  <w:style w:type="paragraph" w:customStyle="1" w:styleId="WW-Caption111">
    <w:name w:val="WW-Caption111"/>
    <w:basedOn w:val="a"/>
    <w:rsid w:val="00F37AF2"/>
    <w:pPr>
      <w:suppressLineNumbers/>
      <w:spacing w:before="120"/>
    </w:pPr>
    <w:rPr>
      <w:rFonts w:cs="Mangal"/>
      <w:i/>
      <w:iCs/>
      <w:sz w:val="24"/>
    </w:rPr>
  </w:style>
  <w:style w:type="paragraph" w:customStyle="1" w:styleId="WW-Caption1111">
    <w:name w:val="WW-Caption1111"/>
    <w:basedOn w:val="a"/>
    <w:rsid w:val="00F37AF2"/>
    <w:pPr>
      <w:suppressLineNumbers/>
      <w:spacing w:before="120"/>
    </w:pPr>
    <w:rPr>
      <w:rFonts w:cs="Mangal"/>
      <w:i/>
      <w:iCs/>
      <w:sz w:val="24"/>
    </w:rPr>
  </w:style>
  <w:style w:type="paragraph" w:customStyle="1" w:styleId="WW-Caption11111">
    <w:name w:val="WW-Caption11111"/>
    <w:basedOn w:val="a"/>
    <w:rsid w:val="00F37AF2"/>
    <w:pPr>
      <w:suppressLineNumbers/>
      <w:spacing w:before="120"/>
    </w:pPr>
    <w:rPr>
      <w:rFonts w:cs="Mangal"/>
      <w:i/>
      <w:iCs/>
      <w:sz w:val="24"/>
    </w:rPr>
  </w:style>
  <w:style w:type="paragraph" w:customStyle="1" w:styleId="25">
    <w:name w:val="Λεζάντα2"/>
    <w:basedOn w:val="a"/>
    <w:rsid w:val="00F37AF2"/>
    <w:pPr>
      <w:suppressLineNumbers/>
      <w:spacing w:before="120"/>
    </w:pPr>
    <w:rPr>
      <w:rFonts w:cs="Mangal"/>
      <w:i/>
      <w:iCs/>
      <w:sz w:val="24"/>
    </w:rPr>
  </w:style>
  <w:style w:type="paragraph" w:customStyle="1" w:styleId="Caption1">
    <w:name w:val="Caption1"/>
    <w:basedOn w:val="a"/>
    <w:rsid w:val="00F37AF2"/>
    <w:pPr>
      <w:suppressLineNumbers/>
      <w:spacing w:before="120"/>
    </w:pPr>
    <w:rPr>
      <w:rFonts w:cs="Mangal"/>
      <w:i/>
      <w:iCs/>
      <w:sz w:val="24"/>
    </w:rPr>
  </w:style>
  <w:style w:type="paragraph" w:customStyle="1" w:styleId="WW-Caption111111">
    <w:name w:val="WW-Caption111111"/>
    <w:basedOn w:val="a"/>
    <w:rsid w:val="00F37AF2"/>
    <w:pPr>
      <w:suppressLineNumbers/>
      <w:spacing w:before="120"/>
    </w:pPr>
    <w:rPr>
      <w:rFonts w:cs="Mangal"/>
      <w:i/>
      <w:iCs/>
      <w:sz w:val="24"/>
    </w:rPr>
  </w:style>
  <w:style w:type="paragraph" w:customStyle="1" w:styleId="WW-Caption1111111">
    <w:name w:val="WW-Caption1111111"/>
    <w:basedOn w:val="a"/>
    <w:rsid w:val="00F37AF2"/>
    <w:pPr>
      <w:suppressLineNumbers/>
      <w:spacing w:before="120"/>
    </w:pPr>
    <w:rPr>
      <w:rFonts w:cs="Mangal"/>
      <w:i/>
      <w:iCs/>
      <w:sz w:val="24"/>
    </w:rPr>
  </w:style>
  <w:style w:type="paragraph" w:customStyle="1" w:styleId="WW-Caption11111111">
    <w:name w:val="WW-Caption11111111"/>
    <w:basedOn w:val="a"/>
    <w:rsid w:val="00F37AF2"/>
    <w:pPr>
      <w:suppressLineNumbers/>
      <w:spacing w:before="120"/>
    </w:pPr>
    <w:rPr>
      <w:rFonts w:cs="Mangal"/>
      <w:i/>
      <w:iCs/>
      <w:sz w:val="24"/>
    </w:rPr>
  </w:style>
  <w:style w:type="paragraph" w:customStyle="1" w:styleId="WW-Caption111111111">
    <w:name w:val="WW-Caption111111111"/>
    <w:basedOn w:val="a"/>
    <w:rsid w:val="00F37AF2"/>
    <w:pPr>
      <w:suppressLineNumbers/>
      <w:spacing w:before="120"/>
    </w:pPr>
    <w:rPr>
      <w:rFonts w:cs="Mangal"/>
      <w:i/>
      <w:iCs/>
      <w:sz w:val="24"/>
    </w:rPr>
  </w:style>
  <w:style w:type="paragraph" w:customStyle="1" w:styleId="WW-Caption1111111111">
    <w:name w:val="WW-Caption1111111111"/>
    <w:basedOn w:val="a"/>
    <w:rsid w:val="00F37AF2"/>
    <w:pPr>
      <w:suppressLineNumbers/>
      <w:spacing w:before="120"/>
    </w:pPr>
    <w:rPr>
      <w:rFonts w:cs="Mangal"/>
      <w:i/>
      <w:iCs/>
      <w:sz w:val="24"/>
    </w:rPr>
  </w:style>
  <w:style w:type="paragraph" w:customStyle="1" w:styleId="WW-Caption11111111111">
    <w:name w:val="WW-Caption11111111111"/>
    <w:basedOn w:val="a"/>
    <w:rsid w:val="00F37AF2"/>
    <w:pPr>
      <w:suppressLineNumbers/>
      <w:spacing w:before="120"/>
    </w:pPr>
    <w:rPr>
      <w:rFonts w:cs="Mangal"/>
      <w:i/>
      <w:iCs/>
      <w:sz w:val="24"/>
    </w:rPr>
  </w:style>
  <w:style w:type="paragraph" w:customStyle="1" w:styleId="WW-Caption111111111111">
    <w:name w:val="WW-Caption111111111111"/>
    <w:basedOn w:val="a"/>
    <w:rsid w:val="00F37AF2"/>
    <w:pPr>
      <w:suppressLineNumbers/>
      <w:spacing w:before="120"/>
    </w:pPr>
    <w:rPr>
      <w:rFonts w:cs="Mangal"/>
      <w:i/>
      <w:iCs/>
      <w:sz w:val="24"/>
    </w:rPr>
  </w:style>
  <w:style w:type="paragraph" w:customStyle="1" w:styleId="WW-Caption1111111111111">
    <w:name w:val="WW-Caption1111111111111"/>
    <w:basedOn w:val="a"/>
    <w:rsid w:val="00F37AF2"/>
    <w:pPr>
      <w:suppressLineNumbers/>
      <w:spacing w:before="120"/>
    </w:pPr>
    <w:rPr>
      <w:rFonts w:cs="Mangal"/>
      <w:i/>
      <w:iCs/>
      <w:sz w:val="24"/>
    </w:rPr>
  </w:style>
  <w:style w:type="paragraph" w:customStyle="1" w:styleId="WW-Caption11111111111111">
    <w:name w:val="WW-Caption11111111111111"/>
    <w:basedOn w:val="a"/>
    <w:rsid w:val="00F37AF2"/>
    <w:pPr>
      <w:suppressLineNumbers/>
      <w:spacing w:before="120"/>
    </w:pPr>
    <w:rPr>
      <w:rFonts w:cs="Mangal"/>
      <w:i/>
      <w:iCs/>
      <w:sz w:val="24"/>
    </w:rPr>
  </w:style>
  <w:style w:type="paragraph" w:customStyle="1" w:styleId="WW-Caption111111111111111">
    <w:name w:val="WW-Caption111111111111111"/>
    <w:basedOn w:val="a"/>
    <w:rsid w:val="00F37AF2"/>
    <w:pPr>
      <w:suppressLineNumbers/>
      <w:spacing w:before="120"/>
    </w:pPr>
    <w:rPr>
      <w:rFonts w:cs="Mangal"/>
      <w:i/>
      <w:iCs/>
      <w:sz w:val="24"/>
    </w:rPr>
  </w:style>
  <w:style w:type="paragraph" w:customStyle="1" w:styleId="WW-Caption1111111111111111">
    <w:name w:val="WW-Caption1111111111111111"/>
    <w:basedOn w:val="a"/>
    <w:rsid w:val="00F37AF2"/>
    <w:pPr>
      <w:suppressLineNumbers/>
      <w:spacing w:before="120"/>
    </w:pPr>
    <w:rPr>
      <w:rFonts w:cs="Mangal"/>
      <w:i/>
      <w:iCs/>
      <w:sz w:val="24"/>
    </w:rPr>
  </w:style>
  <w:style w:type="paragraph" w:customStyle="1" w:styleId="WW-Caption11111111111111111">
    <w:name w:val="WW-Caption11111111111111111"/>
    <w:basedOn w:val="a"/>
    <w:rsid w:val="00F37AF2"/>
    <w:pPr>
      <w:suppressLineNumbers/>
      <w:spacing w:before="120"/>
    </w:pPr>
    <w:rPr>
      <w:rFonts w:cs="Mangal"/>
      <w:i/>
      <w:iCs/>
      <w:sz w:val="24"/>
    </w:rPr>
  </w:style>
  <w:style w:type="paragraph" w:customStyle="1" w:styleId="WW-Caption111111111111111111">
    <w:name w:val="WW-Caption111111111111111111"/>
    <w:basedOn w:val="a"/>
    <w:rsid w:val="00F37AF2"/>
    <w:pPr>
      <w:suppressLineNumbers/>
      <w:spacing w:before="120"/>
    </w:pPr>
    <w:rPr>
      <w:rFonts w:cs="Mangal"/>
      <w:i/>
      <w:iCs/>
      <w:sz w:val="24"/>
    </w:rPr>
  </w:style>
  <w:style w:type="paragraph" w:customStyle="1" w:styleId="WW-Caption1111111111111111111">
    <w:name w:val="WW-Caption1111111111111111111"/>
    <w:basedOn w:val="a"/>
    <w:rsid w:val="00F37AF2"/>
    <w:pPr>
      <w:suppressLineNumbers/>
      <w:spacing w:before="120"/>
    </w:pPr>
    <w:rPr>
      <w:rFonts w:cs="Mangal"/>
      <w:i/>
      <w:iCs/>
      <w:sz w:val="24"/>
    </w:rPr>
  </w:style>
  <w:style w:type="paragraph" w:customStyle="1" w:styleId="WW-Caption11111111111111111111">
    <w:name w:val="WW-Caption11111111111111111111"/>
    <w:basedOn w:val="a"/>
    <w:rsid w:val="00F37AF2"/>
    <w:pPr>
      <w:suppressLineNumbers/>
      <w:spacing w:before="120"/>
    </w:pPr>
    <w:rPr>
      <w:rFonts w:cs="Mangal"/>
      <w:i/>
      <w:iCs/>
      <w:sz w:val="24"/>
    </w:rPr>
  </w:style>
  <w:style w:type="paragraph" w:customStyle="1" w:styleId="Bullet">
    <w:name w:val="Bullet"/>
    <w:basedOn w:val="a"/>
    <w:rsid w:val="00F37AF2"/>
    <w:pPr>
      <w:numPr>
        <w:numId w:val="12"/>
      </w:numPr>
      <w:spacing w:after="100"/>
    </w:pPr>
    <w:rPr>
      <w:rFonts w:eastAsia="MS Mincho"/>
      <w:lang w:val="en-US" w:eastAsia="ja-JP"/>
    </w:rPr>
  </w:style>
  <w:style w:type="paragraph" w:styleId="aff3">
    <w:name w:val="Date"/>
    <w:basedOn w:val="a"/>
    <w:next w:val="a"/>
    <w:link w:val="Char8"/>
    <w:rsid w:val="00F37AF2"/>
    <w:pPr>
      <w:spacing w:after="100"/>
    </w:pPr>
    <w:rPr>
      <w:rFonts w:eastAsia="MS Mincho"/>
      <w:lang w:val="en-US" w:eastAsia="ja-JP"/>
    </w:rPr>
  </w:style>
  <w:style w:type="character" w:customStyle="1" w:styleId="Char8">
    <w:name w:val="Ημερομηνία Char"/>
    <w:basedOn w:val="a0"/>
    <w:link w:val="aff3"/>
    <w:rsid w:val="00F37AF2"/>
    <w:rPr>
      <w:rFonts w:ascii="Calibri" w:eastAsia="MS Mincho" w:hAnsi="Calibri" w:cs="Calibri"/>
      <w:sz w:val="22"/>
      <w:szCs w:val="24"/>
      <w:lang w:val="en-US" w:eastAsia="ja-JP" w:bidi="ar-SA"/>
    </w:rPr>
  </w:style>
  <w:style w:type="paragraph" w:customStyle="1" w:styleId="DocTitle">
    <w:name w:val="Doc Title"/>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Arial" w:hAnsi="Arial" w:cs="Arial"/>
      <w:color w:val="333399"/>
      <w:sz w:val="28"/>
      <w:szCs w:val="32"/>
      <w:lang w:val="en-US"/>
    </w:rPr>
  </w:style>
  <w:style w:type="paragraph" w:customStyle="1" w:styleId="inserttext">
    <w:name w:val="insert text"/>
    <w:basedOn w:val="a"/>
    <w:rsid w:val="00F37AF2"/>
    <w:pPr>
      <w:spacing w:after="100"/>
      <w:ind w:left="794"/>
    </w:pPr>
    <w:rPr>
      <w:rFonts w:eastAsia="MS Mincho"/>
      <w:lang w:val="en-US" w:eastAsia="ja-JP"/>
    </w:rPr>
  </w:style>
  <w:style w:type="paragraph" w:styleId="aff4">
    <w:name w:val="annotation text"/>
    <w:basedOn w:val="a"/>
    <w:link w:val="Char10"/>
    <w:uiPriority w:val="99"/>
    <w:qFormat/>
    <w:rsid w:val="00F37AF2"/>
    <w:rPr>
      <w:sz w:val="20"/>
      <w:szCs w:val="20"/>
    </w:rPr>
  </w:style>
  <w:style w:type="character" w:customStyle="1" w:styleId="Char10">
    <w:name w:val="Κείμενο σχολίου Char1"/>
    <w:basedOn w:val="a0"/>
    <w:link w:val="aff4"/>
    <w:uiPriority w:val="99"/>
    <w:rsid w:val="00F37AF2"/>
    <w:rPr>
      <w:rFonts w:ascii="Calibri" w:hAnsi="Calibri" w:cs="Calibri"/>
      <w:sz w:val="20"/>
      <w:szCs w:val="20"/>
      <w:lang w:val="en-GB" w:eastAsia="zh-CN" w:bidi="ar-SA"/>
    </w:rPr>
  </w:style>
  <w:style w:type="paragraph" w:styleId="aff5">
    <w:name w:val="annotation subject"/>
    <w:basedOn w:val="aff4"/>
    <w:next w:val="aff4"/>
    <w:link w:val="Char11"/>
    <w:rsid w:val="00F37AF2"/>
    <w:rPr>
      <w:b/>
      <w:bCs/>
    </w:rPr>
  </w:style>
  <w:style w:type="character" w:customStyle="1" w:styleId="Char11">
    <w:name w:val="Θέμα σχολίου Char1"/>
    <w:basedOn w:val="Char10"/>
    <w:link w:val="aff5"/>
    <w:rsid w:val="00F37AF2"/>
    <w:rPr>
      <w:rFonts w:ascii="Calibri" w:hAnsi="Calibri" w:cs="Calibri"/>
      <w:b/>
      <w:bCs/>
      <w:sz w:val="20"/>
      <w:szCs w:val="20"/>
      <w:lang w:val="en-GB" w:eastAsia="zh-CN" w:bidi="ar-SA"/>
    </w:rPr>
  </w:style>
  <w:style w:type="paragraph" w:styleId="aff6">
    <w:name w:val="Revision"/>
    <w:rsid w:val="00F37AF2"/>
    <w:pPr>
      <w:suppressAutoHyphens/>
      <w:jc w:val="left"/>
    </w:pPr>
    <w:rPr>
      <w:rFonts w:ascii="Times New Roman" w:hAnsi="Times New Roman"/>
      <w:sz w:val="24"/>
      <w:szCs w:val="24"/>
      <w:lang w:val="en-GB" w:eastAsia="zh-CN" w:bidi="ar-SA"/>
    </w:rPr>
  </w:style>
  <w:style w:type="paragraph" w:customStyle="1" w:styleId="western">
    <w:name w:val="western"/>
    <w:basedOn w:val="a"/>
    <w:rsid w:val="00F37AF2"/>
    <w:pPr>
      <w:spacing w:before="280" w:after="200"/>
    </w:pPr>
    <w:rPr>
      <w:rFonts w:ascii="Arial Unicode MS" w:eastAsia="Arial Unicode MS" w:hAnsi="Arial Unicode MS" w:cs="Arial Unicode MS"/>
    </w:rPr>
  </w:style>
  <w:style w:type="paragraph" w:styleId="aff7">
    <w:name w:val="List Paragraph"/>
    <w:aliases w:val="Γράφημα,Itemize,List Paragraph1,List Paragraph,Bullet21,Bullet22,Bullet23,Bullet211,Bullet24,Bullet25,Bullet26,Bullet27,bl11,Bullet212,Bullet28,bl12,Bullet213,Bullet29,bl13,Bullet214,Bullet210,Bullet215"/>
    <w:basedOn w:val="a"/>
    <w:link w:val="Char9"/>
    <w:uiPriority w:val="34"/>
    <w:qFormat/>
    <w:rsid w:val="00F37AF2"/>
    <w:pPr>
      <w:spacing w:after="200"/>
      <w:ind w:left="720"/>
      <w:contextualSpacing/>
    </w:pPr>
  </w:style>
  <w:style w:type="character" w:customStyle="1" w:styleId="Char9">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7"/>
    <w:uiPriority w:val="34"/>
    <w:locked/>
    <w:rsid w:val="00F37AF2"/>
    <w:rPr>
      <w:rFonts w:ascii="Calibri" w:hAnsi="Calibri" w:cs="Calibri"/>
      <w:sz w:val="22"/>
      <w:szCs w:val="24"/>
      <w:lang w:val="en-GB" w:eastAsia="zh-CN" w:bidi="ar-SA"/>
    </w:rPr>
  </w:style>
  <w:style w:type="paragraph" w:styleId="aff8">
    <w:name w:val="footnote text"/>
    <w:basedOn w:val="a"/>
    <w:link w:val="Chara"/>
    <w:rsid w:val="00F37AF2"/>
    <w:pPr>
      <w:spacing w:after="0"/>
      <w:ind w:left="425" w:hanging="425"/>
    </w:pPr>
    <w:rPr>
      <w:sz w:val="18"/>
      <w:szCs w:val="20"/>
      <w:lang w:val="en-IE"/>
    </w:rPr>
  </w:style>
  <w:style w:type="character" w:customStyle="1" w:styleId="Chara">
    <w:name w:val="Κείμενο υποσημείωσης Char"/>
    <w:basedOn w:val="a0"/>
    <w:link w:val="aff8"/>
    <w:rsid w:val="00F37AF2"/>
    <w:rPr>
      <w:rFonts w:ascii="Calibri" w:hAnsi="Calibri" w:cs="Calibri"/>
      <w:szCs w:val="20"/>
      <w:lang w:val="en-IE" w:eastAsia="zh-CN" w:bidi="ar-SA"/>
    </w:rPr>
  </w:style>
  <w:style w:type="paragraph" w:styleId="16">
    <w:name w:val="toc 1"/>
    <w:basedOn w:val="a"/>
    <w:next w:val="a"/>
    <w:uiPriority w:val="39"/>
    <w:rsid w:val="00F37AF2"/>
    <w:pPr>
      <w:spacing w:before="120"/>
      <w:jc w:val="left"/>
    </w:pPr>
    <w:rPr>
      <w:b/>
      <w:bCs/>
      <w:caps/>
      <w:sz w:val="20"/>
      <w:szCs w:val="20"/>
    </w:rPr>
  </w:style>
  <w:style w:type="paragraph" w:styleId="26">
    <w:name w:val="toc 2"/>
    <w:basedOn w:val="a"/>
    <w:next w:val="a"/>
    <w:uiPriority w:val="39"/>
    <w:rsid w:val="00F37AF2"/>
    <w:pPr>
      <w:spacing w:after="0"/>
      <w:ind w:left="220"/>
      <w:jc w:val="left"/>
    </w:pPr>
    <w:rPr>
      <w:smallCaps/>
      <w:sz w:val="20"/>
      <w:szCs w:val="20"/>
    </w:rPr>
  </w:style>
  <w:style w:type="paragraph" w:styleId="35">
    <w:name w:val="toc 3"/>
    <w:basedOn w:val="a"/>
    <w:next w:val="a"/>
    <w:uiPriority w:val="39"/>
    <w:rsid w:val="00F37AF2"/>
    <w:pPr>
      <w:spacing w:after="0"/>
      <w:ind w:left="440"/>
      <w:jc w:val="left"/>
    </w:pPr>
    <w:rPr>
      <w:i/>
      <w:iCs/>
      <w:sz w:val="20"/>
      <w:szCs w:val="20"/>
    </w:rPr>
  </w:style>
  <w:style w:type="paragraph" w:styleId="41">
    <w:name w:val="toc 4"/>
    <w:basedOn w:val="a"/>
    <w:next w:val="a"/>
    <w:uiPriority w:val="39"/>
    <w:rsid w:val="00F37AF2"/>
    <w:pPr>
      <w:spacing w:after="0"/>
      <w:ind w:left="660"/>
      <w:jc w:val="left"/>
    </w:pPr>
    <w:rPr>
      <w:sz w:val="18"/>
      <w:szCs w:val="18"/>
    </w:rPr>
  </w:style>
  <w:style w:type="paragraph" w:styleId="50">
    <w:name w:val="toc 5"/>
    <w:basedOn w:val="a"/>
    <w:next w:val="a"/>
    <w:rsid w:val="00F37AF2"/>
    <w:pPr>
      <w:spacing w:after="0"/>
      <w:ind w:left="880"/>
      <w:jc w:val="left"/>
    </w:pPr>
    <w:rPr>
      <w:sz w:val="18"/>
      <w:szCs w:val="18"/>
    </w:rPr>
  </w:style>
  <w:style w:type="paragraph" w:styleId="60">
    <w:name w:val="toc 6"/>
    <w:basedOn w:val="a"/>
    <w:next w:val="a"/>
    <w:rsid w:val="00F37AF2"/>
    <w:pPr>
      <w:spacing w:after="0"/>
      <w:ind w:left="1100"/>
      <w:jc w:val="left"/>
    </w:pPr>
    <w:rPr>
      <w:sz w:val="18"/>
      <w:szCs w:val="18"/>
    </w:rPr>
  </w:style>
  <w:style w:type="paragraph" w:styleId="70">
    <w:name w:val="toc 7"/>
    <w:basedOn w:val="a"/>
    <w:next w:val="a"/>
    <w:rsid w:val="00F37AF2"/>
    <w:pPr>
      <w:spacing w:after="0"/>
      <w:ind w:left="1320"/>
      <w:jc w:val="left"/>
    </w:pPr>
    <w:rPr>
      <w:sz w:val="18"/>
      <w:szCs w:val="18"/>
    </w:rPr>
  </w:style>
  <w:style w:type="paragraph" w:styleId="80">
    <w:name w:val="toc 8"/>
    <w:basedOn w:val="a"/>
    <w:next w:val="a"/>
    <w:rsid w:val="00F37AF2"/>
    <w:pPr>
      <w:spacing w:after="0"/>
      <w:ind w:left="1540"/>
      <w:jc w:val="left"/>
    </w:pPr>
    <w:rPr>
      <w:sz w:val="18"/>
      <w:szCs w:val="18"/>
    </w:rPr>
  </w:style>
  <w:style w:type="paragraph" w:styleId="90">
    <w:name w:val="toc 9"/>
    <w:basedOn w:val="a"/>
    <w:next w:val="a"/>
    <w:rsid w:val="00F37AF2"/>
    <w:pPr>
      <w:spacing w:after="0"/>
      <w:ind w:left="1760"/>
      <w:jc w:val="left"/>
    </w:pPr>
    <w:rPr>
      <w:sz w:val="18"/>
      <w:szCs w:val="18"/>
    </w:rPr>
  </w:style>
  <w:style w:type="paragraph" w:customStyle="1" w:styleId="Style1">
    <w:name w:val="Style1"/>
    <w:basedOn w:val="DocTitle"/>
    <w:rsid w:val="00F37AF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7AF2"/>
    <w:pPr>
      <w:pageBreakBefore/>
      <w:pBdr>
        <w:top w:val="none" w:sz="0" w:space="0" w:color="000000"/>
        <w:left w:val="none" w:sz="0" w:space="0" w:color="000000"/>
        <w:bottom w:val="single" w:sz="18" w:space="1" w:color="000080"/>
        <w:right w:val="none" w:sz="0" w:space="0" w:color="000000"/>
      </w:pBdr>
      <w:spacing w:before="320" w:after="160"/>
      <w:jc w:val="both"/>
    </w:pPr>
    <w:rPr>
      <w:rFonts w:ascii="Calibri" w:hAnsi="Calibri" w:cs="Calibri"/>
      <w:color w:val="333399"/>
      <w:sz w:val="28"/>
      <w:szCs w:val="32"/>
    </w:rPr>
  </w:style>
  <w:style w:type="paragraph" w:styleId="aff9">
    <w:name w:val="endnote text"/>
    <w:basedOn w:val="a"/>
    <w:link w:val="Charb"/>
    <w:rsid w:val="00F37AF2"/>
    <w:rPr>
      <w:sz w:val="20"/>
      <w:szCs w:val="20"/>
    </w:rPr>
  </w:style>
  <w:style w:type="character" w:customStyle="1" w:styleId="Charb">
    <w:name w:val="Κείμενο σημείωσης τέλους Char"/>
    <w:basedOn w:val="a0"/>
    <w:link w:val="aff9"/>
    <w:rsid w:val="00F37AF2"/>
    <w:rPr>
      <w:rFonts w:ascii="Calibri" w:hAnsi="Calibri" w:cs="Calibri"/>
      <w:sz w:val="20"/>
      <w:szCs w:val="20"/>
      <w:lang w:val="en-GB" w:eastAsia="zh-CN" w:bidi="ar-SA"/>
    </w:rPr>
  </w:style>
  <w:style w:type="paragraph" w:customStyle="1" w:styleId="Default">
    <w:name w:val="Default"/>
    <w:rsid w:val="00F37AF2"/>
    <w:pPr>
      <w:widowControl w:val="0"/>
      <w:suppressAutoHyphens/>
      <w:jc w:val="left"/>
    </w:pPr>
    <w:rPr>
      <w:rFonts w:ascii="Cambria" w:eastAsia="SimSun" w:hAnsi="Cambria" w:cs="Mangal"/>
      <w:color w:val="000000"/>
      <w:sz w:val="24"/>
      <w:szCs w:val="24"/>
      <w:lang w:eastAsia="zh-CN" w:bidi="hi-IN"/>
    </w:rPr>
  </w:style>
  <w:style w:type="paragraph" w:customStyle="1" w:styleId="affa">
    <w:name w:val="Προμορφοποιημένο κείμενο"/>
    <w:basedOn w:val="a"/>
    <w:rsid w:val="00F37AF2"/>
  </w:style>
  <w:style w:type="paragraph" w:customStyle="1" w:styleId="normalwithoutspacing">
    <w:name w:val="normal_without_spacing"/>
    <w:basedOn w:val="a"/>
    <w:rsid w:val="00F37AF2"/>
    <w:pPr>
      <w:spacing w:after="60"/>
    </w:pPr>
    <w:rPr>
      <w:lang w:val="el-GR"/>
    </w:rPr>
  </w:style>
  <w:style w:type="paragraph" w:customStyle="1" w:styleId="foothanging">
    <w:name w:val="foot_hanging"/>
    <w:basedOn w:val="aff8"/>
    <w:rsid w:val="00F37AF2"/>
    <w:pPr>
      <w:ind w:left="426" w:hanging="426"/>
    </w:pPr>
    <w:rPr>
      <w:szCs w:val="18"/>
    </w:rPr>
  </w:style>
  <w:style w:type="paragraph" w:styleId="-HTML">
    <w:name w:val="HTML Preformatted"/>
    <w:basedOn w:val="a"/>
    <w:link w:val="-HTMLChar1"/>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F37AF2"/>
    <w:rPr>
      <w:rFonts w:ascii="Courier New" w:hAnsi="Courier New" w:cs="Courier New"/>
      <w:sz w:val="20"/>
      <w:szCs w:val="20"/>
      <w:lang w:eastAsia="zh-CN" w:bidi="ar-SA"/>
    </w:rPr>
  </w:style>
  <w:style w:type="paragraph" w:customStyle="1" w:styleId="LO-normal">
    <w:name w:val="LO-normal"/>
    <w:rsid w:val="00F37AF2"/>
    <w:pPr>
      <w:suppressAutoHyphens/>
      <w:spacing w:line="276" w:lineRule="auto"/>
      <w:jc w:val="left"/>
    </w:pPr>
    <w:rPr>
      <w:rFonts w:ascii="Arial" w:eastAsia="Arial" w:hAnsi="Arial" w:cs="Arial"/>
      <w:color w:val="000000"/>
      <w:sz w:val="22"/>
      <w:szCs w:val="22"/>
      <w:lang w:eastAsia="zh-CN" w:bidi="ar-SA"/>
    </w:rPr>
  </w:style>
  <w:style w:type="paragraph" w:styleId="36">
    <w:name w:val="Body Text Indent 3"/>
    <w:basedOn w:val="a"/>
    <w:link w:val="3Char0"/>
    <w:rsid w:val="00F37AF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6"/>
    <w:rsid w:val="00F37AF2"/>
    <w:rPr>
      <w:rFonts w:ascii="Calibri" w:hAnsi="Calibri"/>
      <w:sz w:val="16"/>
      <w:szCs w:val="16"/>
      <w:lang w:val="en-GB" w:eastAsia="zh-CN" w:bidi="ar-SA"/>
    </w:rPr>
  </w:style>
  <w:style w:type="paragraph" w:styleId="affb">
    <w:name w:val="No Spacing"/>
    <w:uiPriority w:val="1"/>
    <w:qFormat/>
    <w:rsid w:val="00F37AF2"/>
    <w:pPr>
      <w:suppressAutoHyphens/>
    </w:pPr>
    <w:rPr>
      <w:rFonts w:ascii="Calibri" w:hAnsi="Calibri" w:cs="Calibri"/>
      <w:sz w:val="22"/>
      <w:szCs w:val="24"/>
      <w:lang w:val="en-GB" w:eastAsia="zh-CN" w:bidi="ar-SA"/>
    </w:rPr>
  </w:style>
  <w:style w:type="paragraph" w:customStyle="1" w:styleId="footers">
    <w:name w:val="footers"/>
    <w:basedOn w:val="foothanging"/>
    <w:rsid w:val="00F37AF2"/>
  </w:style>
  <w:style w:type="paragraph" w:customStyle="1" w:styleId="Standard">
    <w:name w:val="Standard"/>
    <w:rsid w:val="00F37AF2"/>
    <w:pPr>
      <w:widowControl w:val="0"/>
      <w:suppressAutoHyphens/>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37AF2"/>
    <w:pPr>
      <w:spacing w:after="120"/>
    </w:pPr>
  </w:style>
  <w:style w:type="paragraph" w:customStyle="1" w:styleId="Footnote">
    <w:name w:val="Footnote"/>
    <w:basedOn w:val="Standard"/>
    <w:rsid w:val="00F37AF2"/>
    <w:pPr>
      <w:suppressLineNumbers/>
      <w:ind w:left="283" w:hanging="283"/>
    </w:pPr>
    <w:rPr>
      <w:sz w:val="20"/>
      <w:szCs w:val="20"/>
    </w:rPr>
  </w:style>
  <w:style w:type="paragraph" w:styleId="37">
    <w:name w:val="Body Text 3"/>
    <w:basedOn w:val="a"/>
    <w:link w:val="3Char1"/>
    <w:rsid w:val="00F37AF2"/>
    <w:rPr>
      <w:sz w:val="16"/>
      <w:szCs w:val="16"/>
    </w:rPr>
  </w:style>
  <w:style w:type="character" w:customStyle="1" w:styleId="3Char1">
    <w:name w:val="Σώμα κείμενου 3 Char"/>
    <w:basedOn w:val="a0"/>
    <w:link w:val="37"/>
    <w:rsid w:val="00F37AF2"/>
    <w:rPr>
      <w:rFonts w:ascii="Calibri" w:hAnsi="Calibri" w:cs="Calibri"/>
      <w:sz w:val="16"/>
      <w:szCs w:val="16"/>
      <w:lang w:val="en-GB" w:eastAsia="zh-CN" w:bidi="ar-SA"/>
    </w:rPr>
  </w:style>
  <w:style w:type="paragraph" w:customStyle="1" w:styleId="fooot">
    <w:name w:val="fooot"/>
    <w:basedOn w:val="footers"/>
    <w:rsid w:val="00F37AF2"/>
  </w:style>
  <w:style w:type="paragraph" w:customStyle="1" w:styleId="17">
    <w:name w:val="Κείμενο πλαισίου1"/>
    <w:basedOn w:val="a"/>
    <w:rsid w:val="00F37AF2"/>
    <w:pPr>
      <w:spacing w:after="0"/>
    </w:pPr>
    <w:rPr>
      <w:rFonts w:ascii="Tahoma" w:hAnsi="Tahoma" w:cs="Tahoma"/>
      <w:sz w:val="16"/>
      <w:szCs w:val="16"/>
    </w:rPr>
  </w:style>
  <w:style w:type="paragraph" w:customStyle="1" w:styleId="18">
    <w:name w:val="Κείμενο σχολίου1"/>
    <w:basedOn w:val="a"/>
    <w:rsid w:val="00F37AF2"/>
    <w:rPr>
      <w:sz w:val="20"/>
      <w:szCs w:val="20"/>
    </w:rPr>
  </w:style>
  <w:style w:type="paragraph" w:customStyle="1" w:styleId="19">
    <w:name w:val="Θέμα σχολίου1"/>
    <w:basedOn w:val="18"/>
    <w:next w:val="18"/>
    <w:rsid w:val="00F37AF2"/>
    <w:rPr>
      <w:b/>
      <w:bCs/>
    </w:rPr>
  </w:style>
  <w:style w:type="paragraph" w:customStyle="1" w:styleId="-HTML1">
    <w:name w:val="Προ-διαμορφωμένο HTML1"/>
    <w:basedOn w:val="a"/>
    <w:rsid w:val="00F37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F37AF2"/>
    <w:pPr>
      <w:suppressAutoHyphens/>
      <w:jc w:val="left"/>
    </w:pPr>
    <w:rPr>
      <w:rFonts w:ascii="Calibri" w:hAnsi="Calibri" w:cs="Calibri"/>
      <w:sz w:val="22"/>
      <w:szCs w:val="24"/>
      <w:lang w:val="en-GB" w:eastAsia="zh-CN" w:bidi="ar-SA"/>
    </w:rPr>
  </w:style>
  <w:style w:type="paragraph" w:styleId="2">
    <w:name w:val="List Bullet 2"/>
    <w:basedOn w:val="a"/>
    <w:rsid w:val="00F37AF2"/>
    <w:pPr>
      <w:numPr>
        <w:numId w:val="1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a"/>
    <w:rsid w:val="00F37AF2"/>
    <w:pPr>
      <w:tabs>
        <w:tab w:val="right" w:leader="dot" w:pos="7091"/>
      </w:tabs>
      <w:ind w:left="2547"/>
    </w:pPr>
  </w:style>
  <w:style w:type="paragraph" w:customStyle="1" w:styleId="affc">
    <w:name w:val="Οριζόντια γραμμή"/>
    <w:basedOn w:val="a"/>
    <w:next w:val="a9"/>
    <w:rsid w:val="00F37AF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TableContents">
    <w:name w:val="Table Contents"/>
    <w:basedOn w:val="Standard"/>
    <w:rsid w:val="00F37AF2"/>
    <w:pPr>
      <w:suppressLineNumbers/>
      <w:autoSpaceDN w:val="0"/>
    </w:pPr>
    <w:rPr>
      <w:rFonts w:eastAsia="Arial Unicode MS" w:cs="Tahoma"/>
      <w:kern w:val="3"/>
      <w:lang w:eastAsia="en-US" w:bidi="en-US"/>
    </w:rPr>
  </w:style>
  <w:style w:type="character" w:customStyle="1" w:styleId="StrongEmphasis">
    <w:name w:val="Strong Emphasis"/>
    <w:rsid w:val="00F37AF2"/>
    <w:rPr>
      <w:b/>
      <w:bCs/>
    </w:rPr>
  </w:style>
  <w:style w:type="character" w:customStyle="1" w:styleId="51">
    <w:name w:val="Προεπιλεγμένη γραμματοσειρά5"/>
    <w:rsid w:val="00F37AF2"/>
  </w:style>
  <w:style w:type="character" w:customStyle="1" w:styleId="Char12">
    <w:name w:val="Κεφαλίδα Char1"/>
    <w:rsid w:val="00F37AF2"/>
    <w:rPr>
      <w:rFonts w:ascii="Calibri" w:eastAsia="Calibri" w:hAnsi="Calibri" w:cs="Times New Roman"/>
    </w:rPr>
  </w:style>
  <w:style w:type="character" w:customStyle="1" w:styleId="ListLabel1">
    <w:name w:val="ListLabel 1"/>
    <w:rsid w:val="00F37AF2"/>
    <w:rPr>
      <w:rFonts w:cs="Courier New"/>
    </w:rPr>
  </w:style>
  <w:style w:type="character" w:customStyle="1" w:styleId="WW8Num21z4">
    <w:name w:val="WW8Num21z4"/>
    <w:rsid w:val="00F37AF2"/>
  </w:style>
  <w:style w:type="character" w:customStyle="1" w:styleId="WW8Num21z5">
    <w:name w:val="WW8Num21z5"/>
    <w:rsid w:val="00F37AF2"/>
  </w:style>
  <w:style w:type="character" w:customStyle="1" w:styleId="WW8Num21z6">
    <w:name w:val="WW8Num21z6"/>
    <w:rsid w:val="00F37AF2"/>
  </w:style>
  <w:style w:type="character" w:customStyle="1" w:styleId="WW8Num21z7">
    <w:name w:val="WW8Num21z7"/>
    <w:rsid w:val="00F37AF2"/>
  </w:style>
  <w:style w:type="character" w:customStyle="1" w:styleId="WW8Num21z8">
    <w:name w:val="WW8Num21z8"/>
    <w:rsid w:val="00F37AF2"/>
  </w:style>
  <w:style w:type="character" w:customStyle="1" w:styleId="WW8Num23z4">
    <w:name w:val="WW8Num23z4"/>
    <w:rsid w:val="00F37AF2"/>
  </w:style>
  <w:style w:type="character" w:customStyle="1" w:styleId="WW8Num23z5">
    <w:name w:val="WW8Num23z5"/>
    <w:rsid w:val="00F37AF2"/>
  </w:style>
  <w:style w:type="character" w:customStyle="1" w:styleId="WW8Num23z6">
    <w:name w:val="WW8Num23z6"/>
    <w:rsid w:val="00F37AF2"/>
  </w:style>
  <w:style w:type="character" w:customStyle="1" w:styleId="WW8Num23z7">
    <w:name w:val="WW8Num23z7"/>
    <w:rsid w:val="00F37AF2"/>
  </w:style>
  <w:style w:type="character" w:customStyle="1" w:styleId="WW8Num23z8">
    <w:name w:val="WW8Num23z8"/>
    <w:rsid w:val="00F37AF2"/>
  </w:style>
  <w:style w:type="character" w:customStyle="1" w:styleId="DeltaViewInsertion">
    <w:name w:val="DeltaView Insertion"/>
    <w:rsid w:val="00F37AF2"/>
    <w:rPr>
      <w:b/>
      <w:i/>
      <w:spacing w:val="0"/>
      <w:lang w:val="el-GR"/>
    </w:rPr>
  </w:style>
  <w:style w:type="character" w:customStyle="1" w:styleId="NormalBoldChar">
    <w:name w:val="NormalBold Char"/>
    <w:rsid w:val="00F37AF2"/>
    <w:rPr>
      <w:rFonts w:ascii="Times New Roman" w:eastAsia="Times New Roman" w:hAnsi="Times New Roman" w:cs="Times New Roman"/>
      <w:b/>
      <w:sz w:val="24"/>
      <w:lang w:val="el-GR"/>
    </w:rPr>
  </w:style>
  <w:style w:type="character" w:customStyle="1" w:styleId="WW-">
    <w:name w:val="WW-Χαρακτήρες σημείωσης τέλους"/>
    <w:rsid w:val="00F37AF2"/>
  </w:style>
  <w:style w:type="paragraph" w:customStyle="1" w:styleId="42">
    <w:name w:val="Λεζάντα4"/>
    <w:basedOn w:val="a"/>
    <w:rsid w:val="00F37AF2"/>
    <w:pPr>
      <w:suppressLineNumbers/>
      <w:spacing w:before="120" w:line="276" w:lineRule="auto"/>
      <w:ind w:firstLine="397"/>
    </w:pPr>
    <w:rPr>
      <w:rFonts w:cs="Mangal"/>
      <w:i/>
      <w:iCs/>
      <w:kern w:val="1"/>
      <w:sz w:val="24"/>
      <w:lang w:val="el-GR"/>
    </w:rPr>
  </w:style>
  <w:style w:type="paragraph" w:customStyle="1" w:styleId="1b">
    <w:name w:val="Τμήμα κειμένου1"/>
    <w:basedOn w:val="a"/>
    <w:rsid w:val="00F37AF2"/>
    <w:pPr>
      <w:spacing w:after="0" w:line="100" w:lineRule="atLeast"/>
      <w:ind w:left="-568" w:right="-355" w:firstLine="284"/>
    </w:pPr>
    <w:rPr>
      <w:rFonts w:ascii="Arial" w:hAnsi="Arial" w:cs="Arial"/>
      <w:b/>
      <w:kern w:val="1"/>
      <w:sz w:val="24"/>
      <w:szCs w:val="20"/>
      <w:lang w:val="el-GR"/>
    </w:rPr>
  </w:style>
  <w:style w:type="paragraph" w:customStyle="1" w:styleId="1c">
    <w:name w:val="Χωρίς διάστιχο1"/>
    <w:rsid w:val="00F37AF2"/>
    <w:pPr>
      <w:suppressAutoHyphens/>
      <w:jc w:val="left"/>
    </w:pPr>
    <w:rPr>
      <w:rFonts w:ascii="Calibri" w:eastAsia="Arial" w:hAnsi="Calibri" w:cs="Calibri"/>
      <w:kern w:val="1"/>
      <w:sz w:val="22"/>
      <w:szCs w:val="22"/>
      <w:lang w:eastAsia="zh-CN" w:bidi="ar-SA"/>
    </w:rPr>
  </w:style>
  <w:style w:type="paragraph" w:customStyle="1" w:styleId="GRHelvA">
    <w:name w:val="GR Helv Aπλό"/>
    <w:basedOn w:val="a"/>
    <w:rsid w:val="00F37AF2"/>
    <w:pPr>
      <w:spacing w:after="0" w:line="100" w:lineRule="atLeast"/>
      <w:ind w:firstLine="284"/>
    </w:pPr>
    <w:rPr>
      <w:rFonts w:ascii="√Ò·ÏÏ·ÙÔÛÂÈÒ‹200" w:hAnsi="√Ò·ÏÏ·ÙÔÛÂÈÒ‹200" w:cs="√Ò·ÏÏ·ÙÔÛÂÈÒ‹200"/>
      <w:kern w:val="1"/>
      <w:sz w:val="24"/>
      <w:szCs w:val="20"/>
      <w:lang w:val="el-GR"/>
    </w:rPr>
  </w:style>
  <w:style w:type="paragraph" w:customStyle="1" w:styleId="1d">
    <w:name w:val="Βασικό1"/>
    <w:rsid w:val="00F37AF2"/>
    <w:pPr>
      <w:widowControl w:val="0"/>
      <w:suppressAutoHyphens/>
      <w:jc w:val="left"/>
    </w:pPr>
    <w:rPr>
      <w:rFonts w:ascii="Times New Roman" w:eastAsia="SimSun" w:hAnsi="Times New Roman" w:cs="Mangal"/>
      <w:sz w:val="24"/>
      <w:szCs w:val="24"/>
      <w:lang w:eastAsia="zh-CN" w:bidi="hi-IN"/>
    </w:rPr>
  </w:style>
  <w:style w:type="paragraph" w:customStyle="1" w:styleId="affd">
    <w:name w:val="Παραθέσεις"/>
    <w:basedOn w:val="a"/>
    <w:rsid w:val="00F37AF2"/>
    <w:pPr>
      <w:spacing w:after="200" w:line="276" w:lineRule="auto"/>
      <w:ind w:firstLine="397"/>
    </w:pPr>
    <w:rPr>
      <w:kern w:val="1"/>
      <w:szCs w:val="22"/>
      <w:lang w:val="el-GR"/>
    </w:rPr>
  </w:style>
  <w:style w:type="paragraph" w:customStyle="1" w:styleId="Pagedecouverture">
    <w:name w:val="Page de couverture"/>
    <w:basedOn w:val="a"/>
    <w:next w:val="a"/>
    <w:rsid w:val="00F37AF2"/>
    <w:pPr>
      <w:spacing w:after="0" w:line="276" w:lineRule="auto"/>
      <w:ind w:firstLine="397"/>
    </w:pPr>
    <w:rPr>
      <w:kern w:val="1"/>
      <w:szCs w:val="22"/>
      <w:lang w:val="el-GR"/>
    </w:rPr>
  </w:style>
  <w:style w:type="paragraph" w:customStyle="1" w:styleId="PartTitle">
    <w:name w:val="PartTitle"/>
    <w:basedOn w:val="a"/>
    <w:next w:val="ChapterTitle"/>
    <w:rsid w:val="00F37AF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F37AF2"/>
    <w:pPr>
      <w:keepNext/>
      <w:spacing w:before="120" w:after="360" w:line="276" w:lineRule="auto"/>
      <w:jc w:val="center"/>
    </w:pPr>
    <w:rPr>
      <w:b/>
      <w:kern w:val="1"/>
      <w:szCs w:val="22"/>
      <w:lang w:val="el-GR"/>
    </w:rPr>
  </w:style>
  <w:style w:type="paragraph" w:customStyle="1" w:styleId="Titrearticle">
    <w:name w:val="Titre article"/>
    <w:basedOn w:val="a"/>
    <w:next w:val="a"/>
    <w:rsid w:val="00F37AF2"/>
    <w:pPr>
      <w:keepNext/>
      <w:spacing w:before="360" w:line="276" w:lineRule="auto"/>
      <w:ind w:firstLine="397"/>
      <w:jc w:val="center"/>
    </w:pPr>
    <w:rPr>
      <w:i/>
      <w:kern w:val="1"/>
      <w:szCs w:val="22"/>
      <w:lang w:val="el-GR"/>
    </w:rPr>
  </w:style>
  <w:style w:type="paragraph" w:customStyle="1" w:styleId="Point0">
    <w:name w:val="Point 0"/>
    <w:basedOn w:val="a"/>
    <w:rsid w:val="00F37AF2"/>
    <w:pPr>
      <w:spacing w:after="200" w:line="276" w:lineRule="auto"/>
      <w:ind w:left="850" w:hanging="850"/>
    </w:pPr>
    <w:rPr>
      <w:kern w:val="1"/>
      <w:szCs w:val="22"/>
      <w:lang w:val="el-GR"/>
    </w:rPr>
  </w:style>
  <w:style w:type="paragraph" w:customStyle="1" w:styleId="Tiret0">
    <w:name w:val="Tiret 0"/>
    <w:basedOn w:val="Point0"/>
    <w:rsid w:val="00F37AF2"/>
    <w:pPr>
      <w:tabs>
        <w:tab w:val="num" w:pos="850"/>
      </w:tabs>
    </w:pPr>
  </w:style>
  <w:style w:type="paragraph" w:customStyle="1" w:styleId="Point1">
    <w:name w:val="Point 1"/>
    <w:basedOn w:val="a"/>
    <w:rsid w:val="00F37AF2"/>
    <w:pPr>
      <w:spacing w:after="200" w:line="276" w:lineRule="auto"/>
      <w:ind w:left="1417" w:hanging="567"/>
    </w:pPr>
    <w:rPr>
      <w:kern w:val="1"/>
      <w:szCs w:val="22"/>
      <w:lang w:val="el-GR"/>
    </w:rPr>
  </w:style>
  <w:style w:type="paragraph" w:customStyle="1" w:styleId="Tiret1">
    <w:name w:val="Tiret 1"/>
    <w:basedOn w:val="Point1"/>
    <w:rsid w:val="00F37AF2"/>
    <w:pPr>
      <w:tabs>
        <w:tab w:val="num" w:pos="1417"/>
      </w:tabs>
    </w:pPr>
  </w:style>
  <w:style w:type="paragraph" w:customStyle="1" w:styleId="SectionTitle">
    <w:name w:val="SectionTitle"/>
    <w:basedOn w:val="a"/>
    <w:next w:val="1"/>
    <w:rsid w:val="00F37AF2"/>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F37AF2"/>
    <w:pPr>
      <w:spacing w:after="200" w:line="276" w:lineRule="auto"/>
      <w:ind w:left="850"/>
    </w:pPr>
    <w:rPr>
      <w:kern w:val="1"/>
      <w:szCs w:val="22"/>
      <w:lang w:val="el-GR"/>
    </w:rPr>
  </w:style>
  <w:style w:type="paragraph" w:customStyle="1" w:styleId="NumPar1">
    <w:name w:val="NumPar 1"/>
    <w:basedOn w:val="a"/>
    <w:next w:val="Text1"/>
    <w:rsid w:val="00F37AF2"/>
    <w:pPr>
      <w:tabs>
        <w:tab w:val="num" w:pos="850"/>
      </w:tabs>
      <w:spacing w:after="200" w:line="276" w:lineRule="auto"/>
      <w:ind w:left="850" w:hanging="850"/>
    </w:pPr>
    <w:rPr>
      <w:kern w:val="1"/>
      <w:szCs w:val="22"/>
      <w:lang w:val="el-GR"/>
    </w:rPr>
  </w:style>
  <w:style w:type="paragraph" w:customStyle="1" w:styleId="NormalLeft">
    <w:name w:val="Normal Left"/>
    <w:basedOn w:val="a"/>
    <w:rsid w:val="00F37AF2"/>
    <w:pPr>
      <w:spacing w:after="200" w:line="276" w:lineRule="auto"/>
      <w:ind w:firstLine="397"/>
      <w:jc w:val="left"/>
    </w:pPr>
    <w:rPr>
      <w:kern w:val="1"/>
      <w:szCs w:val="22"/>
      <w:lang w:val="el-GR"/>
    </w:rPr>
  </w:style>
  <w:style w:type="character" w:customStyle="1" w:styleId="71">
    <w:name w:val="Σώμα κειμένου (7) + Έντονη γραφή"/>
    <w:rsid w:val="00F37AF2"/>
    <w:rPr>
      <w:rFonts w:ascii="Calibri" w:eastAsia="Calibri" w:hAnsi="Calibri" w:cs="Calibri"/>
      <w:b/>
      <w:bCs/>
      <w:i w:val="0"/>
      <w:iCs w:val="0"/>
      <w:smallCaps w:val="0"/>
      <w:strike w:val="0"/>
      <w:color w:val="000000"/>
      <w:spacing w:val="0"/>
      <w:w w:val="100"/>
      <w:position w:val="0"/>
      <w:sz w:val="32"/>
      <w:szCs w:val="32"/>
      <w:u w:val="none"/>
      <w:lang w:val="el-GR" w:eastAsia="el-GR" w:bidi="el-GR"/>
    </w:rPr>
  </w:style>
  <w:style w:type="character" w:customStyle="1" w:styleId="72">
    <w:name w:val="Σώμα κειμένου (7)"/>
    <w:rsid w:val="00F37AF2"/>
    <w:rPr>
      <w:rFonts w:ascii="Calibri" w:eastAsia="Calibri" w:hAnsi="Calibri" w:cs="Calibri"/>
      <w:b w:val="0"/>
      <w:bCs w:val="0"/>
      <w:i w:val="0"/>
      <w:iCs w:val="0"/>
      <w:smallCaps w:val="0"/>
      <w:strike w:val="0"/>
      <w:color w:val="000000"/>
      <w:spacing w:val="0"/>
      <w:w w:val="100"/>
      <w:position w:val="0"/>
      <w:sz w:val="32"/>
      <w:szCs w:val="32"/>
      <w:u w:val="none"/>
      <w:lang w:val="el-GR" w:eastAsia="el-GR" w:bidi="el-GR"/>
    </w:rPr>
  </w:style>
  <w:style w:type="paragraph" w:styleId="27">
    <w:name w:val="Body Text 2"/>
    <w:basedOn w:val="a"/>
    <w:link w:val="2Char0"/>
    <w:uiPriority w:val="99"/>
    <w:unhideWhenUsed/>
    <w:rsid w:val="00F37AF2"/>
    <w:pPr>
      <w:spacing w:line="480" w:lineRule="auto"/>
    </w:pPr>
  </w:style>
  <w:style w:type="character" w:customStyle="1" w:styleId="2Char0">
    <w:name w:val="Σώμα κείμενου 2 Char"/>
    <w:basedOn w:val="a0"/>
    <w:link w:val="27"/>
    <w:uiPriority w:val="99"/>
    <w:rsid w:val="00F37AF2"/>
    <w:rPr>
      <w:rFonts w:ascii="Calibri" w:hAnsi="Calibri" w:cs="Calibri"/>
      <w:sz w:val="22"/>
      <w:szCs w:val="24"/>
      <w:lang w:val="en-GB" w:eastAsia="zh-CN" w:bidi="ar-SA"/>
    </w:rPr>
  </w:style>
  <w:style w:type="character" w:customStyle="1" w:styleId="61">
    <w:name w:val="Σώμα κειμένου (6)"/>
    <w:rsid w:val="00F37AF2"/>
    <w:rPr>
      <w:rFonts w:ascii="Calibri" w:eastAsia="Calibri" w:hAnsi="Calibri" w:cs="Calibri"/>
      <w:b/>
      <w:bCs/>
      <w:i w:val="0"/>
      <w:iCs w:val="0"/>
      <w:smallCaps w:val="0"/>
      <w:strike w:val="0"/>
      <w:color w:val="000000"/>
      <w:spacing w:val="0"/>
      <w:w w:val="100"/>
      <w:position w:val="0"/>
      <w:sz w:val="48"/>
      <w:szCs w:val="48"/>
      <w:u w:val="none"/>
      <w:lang w:val="el-GR" w:eastAsia="el-GR" w:bidi="el-GR"/>
    </w:rPr>
  </w:style>
  <w:style w:type="character" w:customStyle="1" w:styleId="1e">
    <w:name w:val="Επικεφαλίδα #1"/>
    <w:rsid w:val="00F37AF2"/>
    <w:rPr>
      <w:rFonts w:ascii="Calibri" w:eastAsia="Calibri" w:hAnsi="Calibri" w:cs="Calibri"/>
      <w:b/>
      <w:bCs/>
      <w:i w:val="0"/>
      <w:iCs w:val="0"/>
      <w:smallCaps w:val="0"/>
      <w:strike w:val="0"/>
      <w:color w:val="000000"/>
      <w:spacing w:val="0"/>
      <w:w w:val="100"/>
      <w:position w:val="0"/>
      <w:sz w:val="40"/>
      <w:szCs w:val="40"/>
      <w:u w:val="none"/>
      <w:lang w:val="el-GR" w:eastAsia="el-GR" w:bidi="el-GR"/>
    </w:rPr>
  </w:style>
  <w:style w:type="character" w:customStyle="1" w:styleId="pagesheaderall">
    <w:name w:val="pages_header_all"/>
    <w:uiPriority w:val="99"/>
    <w:rsid w:val="00F37AF2"/>
    <w:rPr>
      <w:rFonts w:ascii="Times New Roman" w:hAnsi="Times New Roman" w:cs="Times New Roman" w:hint="default"/>
    </w:rPr>
  </w:style>
  <w:style w:type="paragraph" w:customStyle="1" w:styleId="211">
    <w:name w:val="Επικεφαλίδα 21"/>
    <w:basedOn w:val="a"/>
    <w:qFormat/>
    <w:rsid w:val="00F37AF2"/>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paragraph" w:styleId="affe">
    <w:name w:val="TOC Heading"/>
    <w:basedOn w:val="1"/>
    <w:next w:val="a"/>
    <w:uiPriority w:val="39"/>
    <w:unhideWhenUsed/>
    <w:qFormat/>
    <w:rsid w:val="00F37AF2"/>
    <w:pPr>
      <w:keepLines/>
      <w:spacing w:before="240" w:line="259" w:lineRule="auto"/>
      <w:jc w:val="left"/>
      <w:outlineLvl w:val="9"/>
    </w:pPr>
    <w:rPr>
      <w:rFonts w:ascii="Calibri Light" w:hAnsi="Calibri Light" w:cs="Times New Roman"/>
      <w:b w:val="0"/>
      <w:bCs w:val="0"/>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A8923-7B3B-481A-A1A3-E80DC953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1266</Words>
  <Characters>6838</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Φωτοπουλος</dc:creator>
  <cp:lastModifiedBy>Φωτοπουλος</cp:lastModifiedBy>
  <cp:revision>3</cp:revision>
  <dcterms:created xsi:type="dcterms:W3CDTF">2019-06-25T10:24:00Z</dcterms:created>
  <dcterms:modified xsi:type="dcterms:W3CDTF">2019-06-25T10:40:00Z</dcterms:modified>
</cp:coreProperties>
</file>